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75CB2" w14:textId="5AF6C310" w:rsidR="00D60C88" w:rsidRPr="003857B7" w:rsidRDefault="00D60C88" w:rsidP="00D60C88">
      <w:pPr>
        <w:suppressAutoHyphens w:val="0"/>
        <w:spacing w:after="0" w:line="240" w:lineRule="auto"/>
        <w:textAlignment w:val="auto"/>
        <w:rPr>
          <w:rFonts w:asciiTheme="minorHAnsi" w:hAnsiTheme="minorHAnsi" w:cstheme="minorHAnsi"/>
          <w:sz w:val="24"/>
          <w:szCs w:val="24"/>
        </w:rPr>
      </w:pPr>
      <w:r w:rsidRPr="00D73671">
        <w:rPr>
          <w:rFonts w:asciiTheme="minorHAnsi" w:hAnsiTheme="minorHAnsi" w:cstheme="minorHAnsi"/>
          <w:b/>
          <w:sz w:val="24"/>
          <w:szCs w:val="24"/>
        </w:rPr>
        <w:t xml:space="preserve">MINISTÉRIO DA </w:t>
      </w:r>
      <w:r w:rsidR="004A5BF7">
        <w:rPr>
          <w:rFonts w:asciiTheme="minorHAnsi" w:hAnsiTheme="minorHAnsi" w:cstheme="minorHAnsi"/>
          <w:b/>
          <w:sz w:val="24"/>
          <w:szCs w:val="24"/>
        </w:rPr>
        <w:t>FAZENDA</w:t>
      </w:r>
    </w:p>
    <w:p w14:paraId="3CDC1844" w14:textId="47A61EAB" w:rsidR="00D60C88" w:rsidRPr="003857B7" w:rsidRDefault="00D60C88" w:rsidP="00D60C88">
      <w:pPr>
        <w:tabs>
          <w:tab w:val="left" w:pos="1418"/>
          <w:tab w:val="left" w:pos="4253"/>
        </w:tabs>
        <w:suppressAutoHyphens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hAnsiTheme="minorHAnsi" w:cstheme="minorHAnsi"/>
          <w:b/>
          <w:sz w:val="24"/>
          <w:szCs w:val="24"/>
        </w:rPr>
        <w:t xml:space="preserve">SECRETARIA DA RECEITA FEDERAL DO BRASIL 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- </w:t>
      </w:r>
      <w:r w:rsidRPr="003857B7">
        <w:rPr>
          <w:rFonts w:asciiTheme="minorHAnsi" w:hAnsiTheme="minorHAnsi" w:cstheme="minorHAnsi"/>
          <w:b/>
          <w:sz w:val="24"/>
          <w:szCs w:val="24"/>
        </w:rPr>
        <w:t>RFB</w:t>
      </w:r>
    </w:p>
    <w:p w14:paraId="629BCF6E" w14:textId="3A046878" w:rsidR="00D60C88" w:rsidRPr="003857B7" w:rsidRDefault="00D60C88" w:rsidP="00D60C88">
      <w:pPr>
        <w:tabs>
          <w:tab w:val="left" w:pos="1418"/>
          <w:tab w:val="left" w:pos="4253"/>
        </w:tabs>
        <w:suppressAutoHyphens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hAnsiTheme="minorHAnsi" w:cstheme="minorHAnsi"/>
          <w:b/>
          <w:sz w:val="24"/>
          <w:szCs w:val="24"/>
        </w:rPr>
        <w:t xml:space="preserve">SUPERINTENDÊNCIA REGIONAL DA RECEITA FEDERAL DO BRASIL </w:t>
      </w:r>
      <w:r w:rsidR="004A5BF7">
        <w:rPr>
          <w:rFonts w:asciiTheme="minorHAnsi" w:eastAsia="Times New Roman" w:hAnsiTheme="minorHAnsi" w:cstheme="minorHAnsi"/>
          <w:b/>
          <w:bCs/>
          <w:sz w:val="24"/>
          <w:szCs w:val="24"/>
        </w:rPr>
        <w:t>–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Pr="003857B7">
        <w:rPr>
          <w:rFonts w:asciiTheme="minorHAnsi" w:hAnsiTheme="minorHAnsi" w:cstheme="minorHAnsi"/>
          <w:b/>
          <w:sz w:val="24"/>
          <w:szCs w:val="24"/>
        </w:rPr>
        <w:t>SRRF</w:t>
      </w:r>
      <w:r w:rsidR="004A5BF7">
        <w:rPr>
          <w:rFonts w:asciiTheme="minorHAnsi" w:eastAsia="Times New Roman" w:hAnsiTheme="minorHAnsi" w:cstheme="minorHAnsi"/>
          <w:b/>
          <w:bCs/>
          <w:sz w:val="24"/>
          <w:szCs w:val="24"/>
        </w:rPr>
        <w:t>07</w:t>
      </w:r>
    </w:p>
    <w:p w14:paraId="0E7189ED" w14:textId="37B0FD73" w:rsidR="00D60C88" w:rsidRPr="00A13CC5" w:rsidRDefault="00D60C88" w:rsidP="00D60C88">
      <w:pPr>
        <w:suppressAutoHyphens w:val="0"/>
        <w:spacing w:after="12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A13CC5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>ANEXO IV DO EDITAL DA CONCORRÊNCIA RFB/SRRF</w:t>
      </w:r>
      <w:r w:rsidR="004A5BF7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 xml:space="preserve">07 </w:t>
      </w:r>
      <w:r w:rsidRPr="00A13CC5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 xml:space="preserve">Nº </w:t>
      </w:r>
      <w:r w:rsidR="00E444E5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>90002</w:t>
      </w:r>
      <w:r w:rsidRPr="00A13CC5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>/20</w:t>
      </w:r>
      <w:r w:rsidR="00E444E5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>25</w:t>
      </w:r>
      <w:r w:rsidRPr="00A13CC5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 xml:space="preserve"> </w:t>
      </w:r>
    </w:p>
    <w:p w14:paraId="34C51035" w14:textId="77777777" w:rsidR="00D60C88" w:rsidRPr="003857B7" w:rsidRDefault="00D60C88" w:rsidP="00D60C88">
      <w:pPr>
        <w:suppressAutoHyphens w:val="0"/>
        <w:spacing w:after="12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>DEMONSTRATIVO DA VIABILIDADE ECONÔMICA DO EMPREENDIMENTO</w:t>
      </w:r>
    </w:p>
    <w:p w14:paraId="070B8332" w14:textId="77777777" w:rsidR="00D60C88" w:rsidRPr="003857B7" w:rsidRDefault="00D60C88" w:rsidP="00D60C88">
      <w:pPr>
        <w:suppressAutoHyphens w:val="0"/>
        <w:spacing w:after="120" w:line="240" w:lineRule="auto"/>
        <w:rPr>
          <w:rFonts w:asciiTheme="minorHAnsi" w:eastAsia="Times New Roman" w:hAnsiTheme="minorHAnsi" w:cstheme="minorHAnsi"/>
          <w:sz w:val="24"/>
          <w:szCs w:val="24"/>
          <w:lang w:eastAsia="pt-BR"/>
        </w:rPr>
      </w:pPr>
    </w:p>
    <w:p w14:paraId="5FB4C2A5" w14:textId="2EBBBE0F" w:rsidR="00D60C88" w:rsidRPr="003857B7" w:rsidRDefault="00D60C88" w:rsidP="00D60C88">
      <w:pPr>
        <w:suppressAutoHyphens w:val="0"/>
        <w:spacing w:after="120" w:line="240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>DATA BASE DO ESTUDO: ___/____/20</w:t>
      </w:r>
      <w:r w:rsidR="00E444E5">
        <w:rPr>
          <w:rFonts w:asciiTheme="minorHAnsi" w:eastAsia="Times New Roman" w:hAnsiTheme="minorHAnsi" w:cstheme="minorHAnsi"/>
          <w:sz w:val="24"/>
          <w:szCs w:val="24"/>
          <w:lang w:eastAsia="pt-BR"/>
        </w:rPr>
        <w:t>XX</w:t>
      </w:r>
    </w:p>
    <w:p w14:paraId="349C1799" w14:textId="77777777" w:rsidR="00D60C88" w:rsidRPr="003857B7" w:rsidRDefault="00D60C88" w:rsidP="00D60C88">
      <w:pPr>
        <w:spacing w:after="12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3421262" w14:textId="77777777" w:rsidR="00D60C88" w:rsidRPr="003857B7" w:rsidRDefault="00D60C88" w:rsidP="00D60C88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hAnsiTheme="minorHAnsi" w:cstheme="minorHAnsi"/>
          <w:sz w:val="24"/>
          <w:szCs w:val="24"/>
        </w:rPr>
        <w:t>1.</w:t>
      </w:r>
      <w:r w:rsidRPr="003857B7">
        <w:rPr>
          <w:rFonts w:asciiTheme="minorHAnsi" w:hAnsiTheme="minorHAnsi" w:cstheme="minorHAnsi"/>
          <w:sz w:val="24"/>
          <w:szCs w:val="24"/>
        </w:rPr>
        <w:tab/>
        <w:t>DEMANDA ESTIMADA PARA O PORTO SECO</w:t>
      </w:r>
    </w:p>
    <w:tbl>
      <w:tblPr>
        <w:tblW w:w="0" w:type="auto"/>
        <w:tblInd w:w="6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1701"/>
        <w:gridCol w:w="1943"/>
      </w:tblGrid>
      <w:tr w:rsidR="00D60C88" w:rsidRPr="003857B7" w14:paraId="5E3AB3C6" w14:textId="77777777" w:rsidTr="00057041">
        <w:trPr>
          <w:cantSplit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C83694" w14:textId="77777777" w:rsidR="00D60C88" w:rsidRPr="003857B7" w:rsidRDefault="00D60C88" w:rsidP="00057041">
            <w:pPr>
              <w:tabs>
                <w:tab w:val="left" w:pos="1134"/>
              </w:tabs>
              <w:suppressAutoHyphens w:val="0"/>
              <w:spacing w:after="120" w:line="240" w:lineRule="auto"/>
              <w:ind w:right="-234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OPERAÇÃO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E2CB12" w14:textId="77777777" w:rsidR="00D60C88" w:rsidRPr="003857B7" w:rsidRDefault="00D60C88" w:rsidP="00057041">
            <w:pPr>
              <w:tabs>
                <w:tab w:val="left" w:pos="1134"/>
              </w:tabs>
              <w:suppressAutoHyphens w:val="0"/>
              <w:spacing w:after="120" w:line="240" w:lineRule="auto"/>
              <w:ind w:right="-234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Peso (Kg)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53C65" w14:textId="77777777" w:rsidR="00D60C88" w:rsidRPr="003857B7" w:rsidRDefault="00D60C88" w:rsidP="00057041">
            <w:pPr>
              <w:tabs>
                <w:tab w:val="left" w:pos="1134"/>
              </w:tabs>
              <w:suppressAutoHyphens w:val="0"/>
              <w:spacing w:after="120" w:line="240" w:lineRule="auto"/>
              <w:ind w:right="-234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en-US" w:eastAsia="pt-BR"/>
              </w:rPr>
              <w:t>Valor (US$)</w:t>
            </w:r>
          </w:p>
        </w:tc>
      </w:tr>
      <w:tr w:rsidR="00D60C88" w:rsidRPr="003857B7" w14:paraId="42D515D4" w14:textId="77777777" w:rsidTr="00057041">
        <w:trPr>
          <w:cantSplit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0F9EE8" w14:textId="77777777" w:rsidR="00D60C88" w:rsidRPr="003857B7" w:rsidRDefault="00D60C88" w:rsidP="00057041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4FD3F1" w14:textId="77777777" w:rsidR="00D60C88" w:rsidRPr="003857B7" w:rsidRDefault="00D60C88" w:rsidP="00057041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829E17" w14:textId="77777777" w:rsidR="00D60C88" w:rsidRPr="003857B7" w:rsidRDefault="00D60C88" w:rsidP="00057041">
            <w:pPr>
              <w:tabs>
                <w:tab w:val="left" w:pos="1134"/>
              </w:tabs>
              <w:suppressAutoHyphens w:val="0"/>
              <w:spacing w:after="120" w:line="240" w:lineRule="auto"/>
              <w:ind w:right="-2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en-US" w:eastAsia="pt-BR"/>
              </w:rPr>
              <w:t>US$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7B485" w14:textId="77777777" w:rsidR="00D60C88" w:rsidRPr="003857B7" w:rsidRDefault="00D60C88" w:rsidP="00057041">
            <w:pPr>
              <w:tabs>
                <w:tab w:val="left" w:pos="1134"/>
              </w:tabs>
              <w:suppressAutoHyphens w:val="0"/>
              <w:spacing w:after="120" w:line="240" w:lineRule="auto"/>
              <w:ind w:right="-2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R$ (1)</w:t>
            </w:r>
          </w:p>
        </w:tc>
      </w:tr>
      <w:tr w:rsidR="00D60C88" w:rsidRPr="003857B7" w14:paraId="2D4953EB" w14:textId="77777777" w:rsidTr="00057041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B332BF" w14:textId="77777777" w:rsidR="00D60C88" w:rsidRPr="003857B7" w:rsidRDefault="00D60C88" w:rsidP="00057041">
            <w:pPr>
              <w:tabs>
                <w:tab w:val="left" w:pos="1134"/>
              </w:tabs>
              <w:suppressAutoHyphens w:val="0"/>
              <w:spacing w:after="120" w:line="240" w:lineRule="auto"/>
              <w:ind w:right="-2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Importação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AE7CDE" w14:textId="77777777" w:rsidR="00D60C88" w:rsidRPr="003857B7" w:rsidRDefault="00D60C88" w:rsidP="00057041">
            <w:pPr>
              <w:tabs>
                <w:tab w:val="left" w:pos="1134"/>
              </w:tabs>
              <w:suppressAutoHyphens w:val="0"/>
              <w:snapToGrid w:val="0"/>
              <w:spacing w:after="120" w:line="240" w:lineRule="auto"/>
              <w:ind w:right="-234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F8FBF6" w14:textId="77777777" w:rsidR="00D60C88" w:rsidRPr="003857B7" w:rsidRDefault="00D60C88" w:rsidP="00057041">
            <w:pPr>
              <w:tabs>
                <w:tab w:val="left" w:pos="1134"/>
              </w:tabs>
              <w:suppressAutoHyphens w:val="0"/>
              <w:snapToGrid w:val="0"/>
              <w:spacing w:after="120" w:line="240" w:lineRule="auto"/>
              <w:ind w:right="-234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6BF65" w14:textId="77777777" w:rsidR="00D60C88" w:rsidRPr="003857B7" w:rsidRDefault="00D60C88" w:rsidP="00057041">
            <w:pPr>
              <w:tabs>
                <w:tab w:val="left" w:pos="1134"/>
              </w:tabs>
              <w:suppressAutoHyphens w:val="0"/>
              <w:snapToGrid w:val="0"/>
              <w:spacing w:after="120" w:line="240" w:lineRule="auto"/>
              <w:ind w:right="-234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D60C88" w:rsidRPr="003857B7" w14:paraId="29839732" w14:textId="77777777" w:rsidTr="00057041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252A1F" w14:textId="77777777" w:rsidR="00D60C88" w:rsidRPr="003857B7" w:rsidRDefault="00D60C88" w:rsidP="00057041">
            <w:pPr>
              <w:tabs>
                <w:tab w:val="left" w:pos="1134"/>
              </w:tabs>
              <w:suppressAutoHyphens w:val="0"/>
              <w:spacing w:after="120" w:line="240" w:lineRule="auto"/>
              <w:ind w:right="-2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Exportação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CDD99A" w14:textId="77777777" w:rsidR="00D60C88" w:rsidRPr="003857B7" w:rsidRDefault="00D60C88" w:rsidP="00057041">
            <w:pPr>
              <w:tabs>
                <w:tab w:val="left" w:pos="1134"/>
              </w:tabs>
              <w:suppressAutoHyphens w:val="0"/>
              <w:snapToGrid w:val="0"/>
              <w:spacing w:after="120" w:line="240" w:lineRule="auto"/>
              <w:ind w:right="-234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21C9FB" w14:textId="77777777" w:rsidR="00D60C88" w:rsidRPr="003857B7" w:rsidRDefault="00D60C88" w:rsidP="00057041">
            <w:pPr>
              <w:tabs>
                <w:tab w:val="left" w:pos="1134"/>
              </w:tabs>
              <w:suppressAutoHyphens w:val="0"/>
              <w:snapToGrid w:val="0"/>
              <w:spacing w:after="120" w:line="240" w:lineRule="auto"/>
              <w:ind w:right="-234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E5E48" w14:textId="77777777" w:rsidR="00D60C88" w:rsidRPr="003857B7" w:rsidRDefault="00D60C88" w:rsidP="00057041">
            <w:pPr>
              <w:tabs>
                <w:tab w:val="left" w:pos="1134"/>
              </w:tabs>
              <w:suppressAutoHyphens w:val="0"/>
              <w:snapToGrid w:val="0"/>
              <w:spacing w:after="120" w:line="240" w:lineRule="auto"/>
              <w:ind w:right="-234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D60C88" w:rsidRPr="003857B7" w14:paraId="60320783" w14:textId="77777777" w:rsidTr="00057041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4C24FE" w14:textId="77777777" w:rsidR="00D60C88" w:rsidRPr="003857B7" w:rsidRDefault="00D60C88" w:rsidP="00057041">
            <w:pPr>
              <w:tabs>
                <w:tab w:val="left" w:pos="1134"/>
              </w:tabs>
              <w:suppressAutoHyphens w:val="0"/>
              <w:spacing w:after="120" w:line="240" w:lineRule="auto"/>
              <w:ind w:right="-2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33F738" w14:textId="77777777" w:rsidR="00D60C88" w:rsidRPr="003857B7" w:rsidRDefault="00D60C88" w:rsidP="00057041">
            <w:pPr>
              <w:tabs>
                <w:tab w:val="left" w:pos="1134"/>
              </w:tabs>
              <w:suppressAutoHyphens w:val="0"/>
              <w:snapToGrid w:val="0"/>
              <w:spacing w:after="120" w:line="240" w:lineRule="auto"/>
              <w:ind w:right="-234"/>
              <w:jc w:val="both"/>
              <w:rPr>
                <w:rFonts w:asciiTheme="minorHAnsi" w:hAnsiTheme="minorHAnsi" w:cstheme="minorHAnsi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9FFC1B" w14:textId="77777777" w:rsidR="00D60C88" w:rsidRPr="003857B7" w:rsidRDefault="00D60C88" w:rsidP="00057041">
            <w:pPr>
              <w:tabs>
                <w:tab w:val="left" w:pos="1134"/>
              </w:tabs>
              <w:suppressAutoHyphens w:val="0"/>
              <w:snapToGrid w:val="0"/>
              <w:spacing w:after="120" w:line="240" w:lineRule="auto"/>
              <w:ind w:right="-234"/>
              <w:jc w:val="both"/>
              <w:rPr>
                <w:rFonts w:asciiTheme="minorHAnsi" w:hAnsiTheme="minorHAnsi" w:cstheme="minorHAnsi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76CB4" w14:textId="77777777" w:rsidR="00D60C88" w:rsidRPr="003857B7" w:rsidRDefault="00D60C88" w:rsidP="00057041">
            <w:pPr>
              <w:tabs>
                <w:tab w:val="left" w:pos="1134"/>
              </w:tabs>
              <w:suppressAutoHyphens w:val="0"/>
              <w:snapToGrid w:val="0"/>
              <w:spacing w:after="120" w:line="240" w:lineRule="auto"/>
              <w:ind w:right="-234"/>
              <w:jc w:val="both"/>
              <w:rPr>
                <w:rFonts w:asciiTheme="minorHAnsi" w:hAnsiTheme="minorHAnsi" w:cstheme="minorHAnsi"/>
                <w:b/>
                <w:sz w:val="24"/>
                <w:szCs w:val="24"/>
                <w:highlight w:val="lightGray"/>
              </w:rPr>
            </w:pPr>
          </w:p>
        </w:tc>
      </w:tr>
    </w:tbl>
    <w:p w14:paraId="7A57096C" w14:textId="77777777" w:rsidR="00D60C88" w:rsidRPr="003857B7" w:rsidRDefault="00D60C88" w:rsidP="00D60C88">
      <w:pPr>
        <w:tabs>
          <w:tab w:val="left" w:pos="1134"/>
        </w:tabs>
        <w:suppressAutoHyphens w:val="0"/>
        <w:spacing w:after="120" w:line="240" w:lineRule="auto"/>
        <w:ind w:right="-234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 xml:space="preserve">           Fonte: </w:t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ab/>
      </w:r>
    </w:p>
    <w:p w14:paraId="78117675" w14:textId="77777777" w:rsidR="00D60C88" w:rsidRPr="003857B7" w:rsidRDefault="00D60C88" w:rsidP="00D60C88">
      <w:pPr>
        <w:numPr>
          <w:ilvl w:val="0"/>
          <w:numId w:val="1"/>
        </w:numPr>
        <w:tabs>
          <w:tab w:val="left" w:pos="1134"/>
        </w:tabs>
        <w:suppressAutoHyphens w:val="0"/>
        <w:spacing w:after="120" w:line="240" w:lineRule="auto"/>
        <w:ind w:right="-23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>- Taxa de conversão: Cotação do dia _____ - US$ 1,00 = R$ ____</w:t>
      </w:r>
    </w:p>
    <w:p w14:paraId="50FA5B04" w14:textId="77777777" w:rsidR="00D60C88" w:rsidRPr="003857B7" w:rsidRDefault="00D60C88" w:rsidP="00D60C88">
      <w:pPr>
        <w:numPr>
          <w:ilvl w:val="1"/>
          <w:numId w:val="2"/>
        </w:numPr>
        <w:suppressAutoHyphens w:val="0"/>
        <w:spacing w:after="120" w:line="240" w:lineRule="auto"/>
        <w:textAlignment w:val="auto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sz w:val="24"/>
          <w:szCs w:val="24"/>
          <w:lang w:eastAsia="ar-SA"/>
        </w:rPr>
        <w:t>JUSTIFICATIVAS PARA DETE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R</w:t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ar-SA"/>
        </w:rPr>
        <w:t>MINAÇÃO DA DEMANDA ESTIMADA</w:t>
      </w:r>
    </w:p>
    <w:p w14:paraId="2F8293AD" w14:textId="77777777" w:rsidR="00D60C88" w:rsidRPr="006D3AAC" w:rsidRDefault="00D60C88" w:rsidP="00D60C88">
      <w:pPr>
        <w:numPr>
          <w:ilvl w:val="0"/>
          <w:numId w:val="3"/>
        </w:numPr>
        <w:suppressAutoHyphens w:val="0"/>
        <w:spacing w:after="120" w:line="240" w:lineRule="auto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6D3AAC">
        <w:rPr>
          <w:rFonts w:asciiTheme="minorHAnsi" w:hAnsiTheme="minorHAnsi" w:cstheme="minorHAnsi"/>
          <w:b/>
          <w:bCs/>
          <w:sz w:val="24"/>
          <w:szCs w:val="24"/>
        </w:rPr>
        <w:t xml:space="preserve">INVESTIMENTO </w:t>
      </w:r>
      <w:r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6D3AAC">
        <w:rPr>
          <w:rFonts w:asciiTheme="minorHAnsi" w:hAnsiTheme="minorHAnsi" w:cstheme="minorHAnsi"/>
          <w:b/>
          <w:bCs/>
          <w:sz w:val="24"/>
          <w:szCs w:val="24"/>
        </w:rPr>
        <w:t xml:space="preserve"> Equipamentos</w:t>
      </w:r>
    </w:p>
    <w:tbl>
      <w:tblPr>
        <w:tblW w:w="8696" w:type="dxa"/>
        <w:tblInd w:w="6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59"/>
        <w:gridCol w:w="709"/>
        <w:gridCol w:w="1275"/>
        <w:gridCol w:w="1127"/>
        <w:gridCol w:w="1283"/>
        <w:gridCol w:w="1843"/>
      </w:tblGrid>
      <w:tr w:rsidR="00D60C88" w:rsidRPr="003857B7" w14:paraId="348EB8B8" w14:textId="77777777" w:rsidTr="00CA083E"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682AEA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Discriminação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432F66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Qtde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7E0E1C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Capacidade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F00889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Valor unitário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844ABB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Valor total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3D567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Depreciação anual (__%)</w:t>
            </w:r>
          </w:p>
        </w:tc>
      </w:tr>
      <w:tr w:rsidR="00D60C88" w:rsidRPr="003857B7" w14:paraId="79FFE0FA" w14:textId="77777777" w:rsidTr="00CA083E"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513EB0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Balança rodoviária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DEC997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E89606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D03ACD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6C7D0C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62681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CA083E" w:rsidRPr="003857B7" w14:paraId="2E5B649F" w14:textId="77777777" w:rsidTr="00CA083E"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8D201F" w14:textId="55176818" w:rsidR="00CA083E" w:rsidRPr="003857B7" w:rsidRDefault="00CA083E" w:rsidP="00057041">
            <w:pPr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Balança eletrônica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16228D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38428E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5E186F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DBFB71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A02D5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CA083E" w:rsidRPr="003857B7" w14:paraId="6F45B3B0" w14:textId="77777777" w:rsidTr="00CA083E"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1EC8F6" w14:textId="133233D1" w:rsidR="00CA083E" w:rsidRPr="003857B7" w:rsidRDefault="00CA083E" w:rsidP="00057041">
            <w:pPr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Balança para pesagem de volumes e pallets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105D1D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D0C98C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D0D98C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36B9F6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8CDA2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0C4386A0" w14:textId="77777777" w:rsidTr="00CA083E"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66C6E9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 xml:space="preserve">Empilhadeira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E9CEA8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9E018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06C31F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786444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B3CAC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65709901" w14:textId="77777777" w:rsidTr="00CA083E"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90706F" w14:textId="6F0C09FB" w:rsidR="00D60C88" w:rsidRPr="003857B7" w:rsidRDefault="00CA083E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Reach Stacker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3610AA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2A2864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5C6DFA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F3EE28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4424E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337AB0B9" w14:textId="77777777" w:rsidTr="00CA083E"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AAA012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Tomadas Trifásicas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CB8ACF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9910D9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283304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3A06A8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E2B95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7EBAB184" w14:textId="77777777" w:rsidTr="00CA083E"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DA6886" w14:textId="4F8374AA" w:rsidR="00D60C88" w:rsidRPr="003857B7" w:rsidRDefault="00CA083E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Grupo gerador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E8A2D0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BADFFF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30430F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894F05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951F9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CA083E" w:rsidRPr="003857B7" w14:paraId="13FE4329" w14:textId="77777777" w:rsidTr="00CA083E"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D8CA4F" w14:textId="251A2462" w:rsidR="00CA083E" w:rsidRPr="003857B7" w:rsidRDefault="00CA083E" w:rsidP="00057041">
            <w:pPr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Subsestação transformadora de energia elétrica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D64197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9F38A9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4DA06F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1091AD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15B09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CA083E" w:rsidRPr="003857B7" w14:paraId="5EBA890D" w14:textId="77777777" w:rsidTr="00CA083E"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AEB6A0" w14:textId="4AAE5E1A" w:rsidR="00CA083E" w:rsidRDefault="00CA083E" w:rsidP="00057041">
            <w:pPr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Cancela com acionamento eletrônico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0F2DD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91E0DA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6BD980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83AFDC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E52C7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CA083E" w:rsidRPr="003857B7" w14:paraId="3EB4AB9B" w14:textId="77777777" w:rsidTr="00CA083E"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289755" w14:textId="033B4AC8" w:rsidR="00CA083E" w:rsidRDefault="00CA083E" w:rsidP="00057041">
            <w:pPr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Paleteira hidráulica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426906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C40085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54B32D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6A9C6A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F6AE6" w14:textId="77777777" w:rsidR="00CA083E" w:rsidRPr="003857B7" w:rsidRDefault="00CA083E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455D75BA" w14:textId="77777777" w:rsidTr="00CA083E"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392304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Outros (especificar)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013947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FF370D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EFDAE4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AD4F9E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444BB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1BE85DD4" w14:textId="77777777" w:rsidTr="00CA083E">
        <w:trPr>
          <w:cantSplit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7A3876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lastRenderedPageBreak/>
              <w:t xml:space="preserve">Total </w:t>
            </w:r>
          </w:p>
        </w:tc>
        <w:tc>
          <w:tcPr>
            <w:tcW w:w="3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44D4E32E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1C2D29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4260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</w:tbl>
    <w:p w14:paraId="3C6458B8" w14:textId="77777777" w:rsidR="00D60C88" w:rsidRDefault="00D60C88" w:rsidP="00D60C88">
      <w:pPr>
        <w:suppressAutoHyphens w:val="0"/>
        <w:spacing w:after="120" w:line="240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212C38E9" w14:textId="52D99094" w:rsidR="00D60C88" w:rsidRPr="006D3AAC" w:rsidRDefault="00D60C88" w:rsidP="00CA083E">
      <w:pPr>
        <w:suppressAutoHyphens w:val="0"/>
        <w:spacing w:after="0" w:line="240" w:lineRule="auto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6D3AAC">
        <w:rPr>
          <w:rFonts w:asciiTheme="minorHAnsi" w:hAnsiTheme="minorHAnsi" w:cstheme="minorHAnsi"/>
          <w:b/>
          <w:bCs/>
          <w:sz w:val="24"/>
          <w:szCs w:val="24"/>
        </w:rPr>
        <w:t xml:space="preserve">INVESTIMENTO </w:t>
      </w:r>
      <w:r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6D3AAC">
        <w:rPr>
          <w:rFonts w:asciiTheme="minorHAnsi" w:hAnsiTheme="minorHAnsi" w:cstheme="minorHAnsi"/>
          <w:b/>
          <w:bCs/>
          <w:sz w:val="24"/>
          <w:szCs w:val="24"/>
        </w:rPr>
        <w:t xml:space="preserve"> Obras </w:t>
      </w:r>
    </w:p>
    <w:tbl>
      <w:tblPr>
        <w:tblW w:w="8696" w:type="dxa"/>
        <w:tblInd w:w="6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5"/>
        <w:gridCol w:w="1200"/>
        <w:gridCol w:w="720"/>
        <w:gridCol w:w="1532"/>
        <w:gridCol w:w="3119"/>
      </w:tblGrid>
      <w:tr w:rsidR="00D60C88" w:rsidRPr="003857B7" w14:paraId="500CE3E5" w14:textId="77777777" w:rsidTr="001E7FAF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9011FF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Discriminação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0F24D4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Dimensão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048D8B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Unid.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B6CDA4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Valor Total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BAC47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Depreciação anual (__%)</w:t>
            </w:r>
          </w:p>
        </w:tc>
      </w:tr>
      <w:tr w:rsidR="00D60C88" w:rsidRPr="003857B7" w14:paraId="408DF84D" w14:textId="77777777" w:rsidTr="001E7FAF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896CCF" w14:textId="4A864138" w:rsidR="001E7FAF" w:rsidRPr="001E7FAF" w:rsidRDefault="001E7FAF" w:rsidP="001E7FAF">
            <w:pPr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1E7FAF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Armazém (área fechada e coberta destinada ao armazenamento de mercadorias (inclusas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 xml:space="preserve"> </w:t>
            </w:r>
            <w:r w:rsidRPr="001E7FAF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área para guarda de amostra, guarda de mercadorias apreendidas e armazenamento de mercadorias perigosas)</w:t>
            </w:r>
          </w:p>
          <w:p w14:paraId="198F970E" w14:textId="30168FEB" w:rsidR="00D60C88" w:rsidRPr="001E7FAF" w:rsidRDefault="00D60C88" w:rsidP="001E7FAF">
            <w:pPr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A2C190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E8841B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20F500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3B7C6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688719D8" w14:textId="77777777" w:rsidTr="001E7FAF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7B85DB" w14:textId="44D5A33C" w:rsidR="00D60C88" w:rsidRPr="001E7FAF" w:rsidRDefault="001E7FAF" w:rsidP="001E7FAF">
            <w:pPr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1E7FAF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Pátio (área descoberta, pavimentada para tráfego pesado, para movimentação e armazenagem de cargas, estadia e manobra de caminhões, reboques, semirreboques, estacionamento de veículos pequenos)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CADAE8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3CC088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B321D4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5CF1A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34FB95D6" w14:textId="77777777" w:rsidTr="001E7FAF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F767FC" w14:textId="77777777" w:rsidR="00D60C88" w:rsidRPr="001E7FAF" w:rsidRDefault="00D60C88" w:rsidP="00057041">
            <w:pPr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Área exclusiva para a RFB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5CF355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EFD3FB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A3FE54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0B48E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2D2D01B8" w14:textId="77777777" w:rsidTr="001E7FAF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AFFBF3" w14:textId="77777777" w:rsidR="00D60C88" w:rsidRPr="001E7FAF" w:rsidRDefault="00D60C88" w:rsidP="00057041">
            <w:pPr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Área para outros órgãos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615E83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739B23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13557F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3C36C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78885F73" w14:textId="77777777" w:rsidTr="001E7FAF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A7B082" w14:textId="6F5F2CE7" w:rsidR="00D60C88" w:rsidRPr="001E7FAF" w:rsidRDefault="001E7FAF" w:rsidP="00057041">
            <w:pPr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 xml:space="preserve">Prédio Administrativo </w:t>
            </w:r>
            <w:r w:rsidR="00D60C88"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da Permissionária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2B3BB3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9E1F04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189FE4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AB396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62982369" w14:textId="77777777" w:rsidTr="001E7FAF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C2B671" w14:textId="77777777" w:rsidR="00D60C88" w:rsidRPr="001E7FAF" w:rsidRDefault="00D60C88" w:rsidP="00057041">
            <w:pPr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Portaria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DDC3AD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A88749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5AC147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59EC1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0625EF9F" w14:textId="77777777" w:rsidTr="001E7FAF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93500F" w14:textId="77777777" w:rsidR="00D60C88" w:rsidRPr="001E7FAF" w:rsidRDefault="00D60C88" w:rsidP="00057041">
            <w:pPr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Cercamento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730BEB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9D0040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1F8056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B46BE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1E7FAF" w:rsidRPr="003857B7" w14:paraId="5066DBB5" w14:textId="77777777" w:rsidTr="001E7FAF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463E42" w14:textId="409AF359" w:rsidR="001E7FAF" w:rsidRPr="001E7FAF" w:rsidRDefault="001E7FAF" w:rsidP="001E7FAF">
            <w:pPr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1E7FAF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Estrutura do grupo de gerador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CF3F3E" w14:textId="77777777" w:rsidR="001E7FAF" w:rsidRPr="003857B7" w:rsidRDefault="001E7FAF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BA227D" w14:textId="77777777" w:rsidR="001E7FAF" w:rsidRPr="003857B7" w:rsidRDefault="001E7FAF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C9DDB7" w14:textId="77777777" w:rsidR="001E7FAF" w:rsidRPr="003857B7" w:rsidRDefault="001E7FAF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B9A2F" w14:textId="77777777" w:rsidR="001E7FAF" w:rsidRPr="003857B7" w:rsidRDefault="001E7FAF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1E7FAF" w:rsidRPr="003857B7" w14:paraId="793E2EFB" w14:textId="77777777" w:rsidTr="001E7FAF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079868" w14:textId="4652ACFE" w:rsidR="001E7FAF" w:rsidRPr="003857B7" w:rsidRDefault="001E7FAF" w:rsidP="001E7FAF">
            <w:pPr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1E7FAF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lastRenderedPageBreak/>
              <w:t>Estacionamento RFB,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 xml:space="preserve"> </w:t>
            </w:r>
            <w:r w:rsidRPr="001E7FAF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demais veículos oficiais e permissionária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6E859A" w14:textId="77777777" w:rsidR="001E7FAF" w:rsidRPr="003857B7" w:rsidRDefault="001E7FAF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084B26" w14:textId="77777777" w:rsidR="001E7FAF" w:rsidRPr="003857B7" w:rsidRDefault="001E7FAF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37C15B" w14:textId="77777777" w:rsidR="001E7FAF" w:rsidRPr="003857B7" w:rsidRDefault="001E7FAF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17DA6" w14:textId="77777777" w:rsidR="001E7FAF" w:rsidRPr="003857B7" w:rsidRDefault="001E7FAF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1E7FAF" w:rsidRPr="003857B7" w14:paraId="43776C24" w14:textId="77777777" w:rsidTr="001E7FAF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549E2F" w14:textId="54B1DC06" w:rsidR="001E7FAF" w:rsidRPr="003857B7" w:rsidRDefault="001E7FAF" w:rsidP="001E7FAF">
            <w:pPr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1E7FAF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Iluminação de pátio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453AF4" w14:textId="77777777" w:rsidR="001E7FAF" w:rsidRPr="003857B7" w:rsidRDefault="001E7FAF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F3803B" w14:textId="77777777" w:rsidR="001E7FAF" w:rsidRPr="003857B7" w:rsidRDefault="001E7FAF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8B05E3" w14:textId="77777777" w:rsidR="001E7FAF" w:rsidRPr="003857B7" w:rsidRDefault="001E7FAF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DC6FB" w14:textId="77777777" w:rsidR="001E7FAF" w:rsidRPr="003857B7" w:rsidRDefault="001E7FAF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1E7FAF" w:rsidRPr="003857B7" w14:paraId="1CA03F30" w14:textId="77777777" w:rsidTr="001E7FAF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B97C99" w14:textId="2E5487D9" w:rsidR="001E7FAF" w:rsidRPr="003857B7" w:rsidRDefault="001E7FAF" w:rsidP="00057041">
            <w:pPr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Outros (especificar)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EDA3FD" w14:textId="77777777" w:rsidR="001E7FAF" w:rsidRPr="003857B7" w:rsidRDefault="001E7FAF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919C5" w14:textId="77777777" w:rsidR="001E7FAF" w:rsidRPr="003857B7" w:rsidRDefault="001E7FAF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1E73F5" w14:textId="77777777" w:rsidR="001E7FAF" w:rsidRPr="003857B7" w:rsidRDefault="001E7FAF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4C3B" w14:textId="77777777" w:rsidR="001E7FAF" w:rsidRPr="003857B7" w:rsidRDefault="001E7FAF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2FDBA4DF" w14:textId="77777777" w:rsidTr="001E7FAF">
        <w:trPr>
          <w:cantSplit/>
        </w:trPr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992171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 xml:space="preserve">Total 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</w:tcPr>
          <w:p w14:paraId="34A4DBFF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98875A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46A2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</w:tbl>
    <w:p w14:paraId="1850C7C5" w14:textId="77777777" w:rsidR="00D60C88" w:rsidRPr="003857B7" w:rsidRDefault="00D60C88" w:rsidP="00D60C88">
      <w:pPr>
        <w:spacing w:after="12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E0C925A" w14:textId="77777777" w:rsidR="00D60C88" w:rsidRPr="003857B7" w:rsidRDefault="00D60C88" w:rsidP="00D60C88">
      <w:pPr>
        <w:numPr>
          <w:ilvl w:val="0"/>
          <w:numId w:val="3"/>
        </w:numPr>
        <w:suppressAutoHyphens w:val="0"/>
        <w:spacing w:after="120" w:line="240" w:lineRule="auto"/>
        <w:textAlignment w:val="auto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INVESTIMENTO 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-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 Mobiliário/instalações </w:t>
      </w:r>
    </w:p>
    <w:tbl>
      <w:tblPr>
        <w:tblW w:w="0" w:type="auto"/>
        <w:tblInd w:w="6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5"/>
        <w:gridCol w:w="720"/>
        <w:gridCol w:w="1297"/>
        <w:gridCol w:w="1045"/>
        <w:gridCol w:w="1761"/>
      </w:tblGrid>
      <w:tr w:rsidR="00D60C88" w:rsidRPr="003857B7" w14:paraId="40BACC49" w14:textId="77777777" w:rsidTr="00057041"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5772F7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Discriminação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E259B3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Qtde.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981E7E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Valor unitário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D681FD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Valor total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5CC48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Depreciação anual (__%)</w:t>
            </w:r>
          </w:p>
        </w:tc>
      </w:tr>
      <w:tr w:rsidR="00D60C88" w:rsidRPr="003857B7" w14:paraId="4F3B5462" w14:textId="77777777" w:rsidTr="00057041"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3BD62C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 xml:space="preserve">Armário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944507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28FEBA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C0EF99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AC1B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11DB961F" w14:textId="77777777" w:rsidTr="00057041"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2125DE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Mesas (estação de trabalho)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B68F90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AE5FF4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A3E8E9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B013E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4223251D" w14:textId="77777777" w:rsidTr="00057041"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1ADAA3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 xml:space="preserve">Cadeira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425B9C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C13295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E5FD6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F692F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3D5E87DE" w14:textId="77777777" w:rsidTr="00057041"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5398E2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Poltrona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1CFDA6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3BCA8F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D6902A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56849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0EB94DD0" w14:textId="77777777" w:rsidTr="00057041"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8F3732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 xml:space="preserve">Estante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457A6B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761B17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F9E805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6D72A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54D0F6F4" w14:textId="77777777" w:rsidTr="00057041"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EAD916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Gaveteiro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97077E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075932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F5A6A2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67C07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189EBDA5" w14:textId="77777777" w:rsidTr="00057041"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9EC362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Mesa de reunião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BA7126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93A408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08AFF5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316CF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022A3D82" w14:textId="77777777" w:rsidTr="00057041"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DE307F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Estantes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F72B8A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4E17D6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F54A40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E6D77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2FF30A7A" w14:textId="77777777" w:rsidTr="00057041"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865E73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Fogão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E21A6D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1C9E5D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F43CA8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8084B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6C8FE905" w14:textId="77777777" w:rsidTr="00057041"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E5AD02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Forno micro-ondas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2AF288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A705D9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9849BE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1FE27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1579704A" w14:textId="77777777" w:rsidTr="00057041"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EB5043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Cafeteira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730676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CBBAD3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CB2851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661FA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581E4167" w14:textId="77777777" w:rsidTr="00057041"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D590C2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Geladeira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1F666E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A9387D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E90BE5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A2D07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5B611CFC" w14:textId="77777777" w:rsidTr="00057041"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C000C9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Ar-condicionado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AD5DE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1B7DFD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BD32AB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DA935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1230D335" w14:textId="77777777" w:rsidTr="00057041"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A1DB5F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Telefone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698D99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6A085E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CFB334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A7616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52E00910" w14:textId="77777777" w:rsidTr="00057041"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2347FB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Fotocopiadora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8D6B70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5F9276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828C7C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46629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2CC03F0A" w14:textId="77777777" w:rsidTr="00057041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C8804D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Outros (especificar)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EF13D7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D90157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151F1A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700A3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16520DFB" w14:textId="77777777" w:rsidTr="00057041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3F2398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Total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</w:tcPr>
          <w:p w14:paraId="1F456A91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16092D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AEEA4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</w:tbl>
    <w:p w14:paraId="64EF0829" w14:textId="77777777" w:rsidR="00D60C88" w:rsidRDefault="00D60C88" w:rsidP="00D60C88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118ECA7" w14:textId="77777777" w:rsidR="00D60C88" w:rsidRPr="003857B7" w:rsidRDefault="00D60C88" w:rsidP="00D60C88">
      <w:pPr>
        <w:spacing w:after="12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857B7">
        <w:rPr>
          <w:rFonts w:asciiTheme="minorHAnsi" w:hAnsiTheme="minorHAnsi" w:cstheme="minorHAnsi"/>
          <w:b/>
          <w:bCs/>
          <w:sz w:val="24"/>
          <w:szCs w:val="24"/>
        </w:rPr>
        <w:t>5.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 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ab/>
        <w:t xml:space="preserve">INVESTIMENTO 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-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 Informática</w:t>
      </w:r>
    </w:p>
    <w:tbl>
      <w:tblPr>
        <w:tblW w:w="0" w:type="auto"/>
        <w:tblInd w:w="6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4"/>
        <w:gridCol w:w="992"/>
        <w:gridCol w:w="1134"/>
        <w:gridCol w:w="1418"/>
        <w:gridCol w:w="1843"/>
      </w:tblGrid>
      <w:tr w:rsidR="00D60C88" w:rsidRPr="003857B7" w14:paraId="6DCD9CCE" w14:textId="77777777" w:rsidTr="00057041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3BA1C0" w14:textId="77777777" w:rsidR="00D60C88" w:rsidRPr="003857B7" w:rsidRDefault="00D60C88" w:rsidP="0005704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Discriminação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B92FD9" w14:textId="77777777" w:rsidR="00D60C88" w:rsidRPr="003857B7" w:rsidRDefault="00D60C88" w:rsidP="0005704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Qtde.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6D5D4B" w14:textId="77777777" w:rsidR="00D60C88" w:rsidRPr="003857B7" w:rsidRDefault="00D60C88" w:rsidP="0005704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Valor unitário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A0C856" w14:textId="77777777" w:rsidR="00D60C88" w:rsidRPr="003857B7" w:rsidRDefault="00D60C88" w:rsidP="0005704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Valor total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246A9" w14:textId="77777777" w:rsidR="00D60C88" w:rsidRPr="003857B7" w:rsidRDefault="00D60C88" w:rsidP="0005704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Depreciação anual ( __%)</w:t>
            </w:r>
          </w:p>
        </w:tc>
      </w:tr>
      <w:tr w:rsidR="00D60C88" w:rsidRPr="003857B7" w14:paraId="08888BB9" w14:textId="77777777" w:rsidTr="00057041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057BC2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 xml:space="preserve">Microcomputador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696AC3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3197E7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9D4353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C88CA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77CCE65B" w14:textId="77777777" w:rsidTr="00057041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64DF9E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lastRenderedPageBreak/>
              <w:t>Impressora Jato de tinta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E39F12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5A33F5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87FD3E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B190D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185BC7EF" w14:textId="77777777" w:rsidTr="00057041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AE1AB6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Impressora Laser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437016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2FF022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1C10A8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7E1BC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25B4908D" w14:textId="77777777" w:rsidTr="00057041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11DF1D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Leitor óptico de barras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A9135C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587043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D78AE3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80A6B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40107912" w14:textId="77777777" w:rsidTr="00057041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1A376F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 xml:space="preserve">Rede Local de computadores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CD585E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C3ED14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6B1DCA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29C3B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54B86D17" w14:textId="77777777" w:rsidTr="00057041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018845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Sistema informatizado de vigilância eletrônica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D5AC02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34CCFA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A85D3A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3BB5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5BC3C50A" w14:textId="77777777" w:rsidTr="00057041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3DE498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Sistema informatizado de controle operacional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7781DF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BE1C02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4543F5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CCF91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4D2B0D52" w14:textId="77777777" w:rsidTr="00057041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6B08E6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Outros (especificar)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410120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D4EA7D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3495CB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3668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6BB14993" w14:textId="77777777" w:rsidTr="00057041">
        <w:trPr>
          <w:cantSplit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AADEF4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Total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</w:tcPr>
          <w:p w14:paraId="4137FA27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8476E6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20908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</w:tbl>
    <w:p w14:paraId="0B608C29" w14:textId="77777777" w:rsidR="00D60C88" w:rsidRDefault="00D60C88" w:rsidP="00D60C88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1EDA8D6" w14:textId="77777777" w:rsidR="00D60C88" w:rsidRPr="001B2ACD" w:rsidRDefault="00D60C88" w:rsidP="00D60C88">
      <w:pPr>
        <w:spacing w:after="12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B2ACD">
        <w:rPr>
          <w:rFonts w:asciiTheme="minorHAnsi" w:hAnsiTheme="minorHAnsi" w:cstheme="minorHAnsi"/>
          <w:b/>
          <w:bCs/>
          <w:sz w:val="24"/>
          <w:szCs w:val="24"/>
        </w:rPr>
        <w:t xml:space="preserve">6. </w:t>
      </w:r>
      <w:r w:rsidRPr="001B2ACD">
        <w:rPr>
          <w:rFonts w:asciiTheme="minorHAnsi" w:hAnsiTheme="minorHAnsi" w:cstheme="minorHAnsi"/>
          <w:b/>
          <w:bCs/>
          <w:sz w:val="24"/>
          <w:szCs w:val="24"/>
        </w:rPr>
        <w:tab/>
        <w:t xml:space="preserve">INVESTIMENTO - OUTROS </w:t>
      </w:r>
    </w:p>
    <w:tbl>
      <w:tblPr>
        <w:tblW w:w="0" w:type="auto"/>
        <w:tblInd w:w="6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0"/>
        <w:gridCol w:w="720"/>
        <w:gridCol w:w="1297"/>
        <w:gridCol w:w="1045"/>
        <w:gridCol w:w="1761"/>
      </w:tblGrid>
      <w:tr w:rsidR="00D60C88" w:rsidRPr="001B2ACD" w14:paraId="4A031184" w14:textId="77777777" w:rsidTr="00057041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72C619" w14:textId="77777777" w:rsidR="00D60C88" w:rsidRPr="001B2ACD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2AC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Discriminação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269B4C" w14:textId="77777777" w:rsidR="00D60C88" w:rsidRPr="001B2ACD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2AC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Qtde.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20BA3C" w14:textId="77777777" w:rsidR="00D60C88" w:rsidRPr="001B2ACD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2AC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Valor unitário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953A96" w14:textId="77777777" w:rsidR="00D60C88" w:rsidRPr="001B2ACD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2AC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Valor total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5351B" w14:textId="77777777" w:rsidR="00D60C88" w:rsidRPr="001B2ACD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2ACD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Depreciação anual (__%)</w:t>
            </w:r>
          </w:p>
        </w:tc>
      </w:tr>
      <w:tr w:rsidR="00D60C88" w:rsidRPr="003857B7" w14:paraId="4037531A" w14:textId="77777777" w:rsidTr="00057041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C3E472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Veículos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1FCE0B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3053BD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094809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D5AF5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0656F0EF" w14:textId="77777777" w:rsidTr="00057041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7BEE14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Sistema de Prevenção contra Incêndio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6942BE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3245D2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AD581C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A2DAD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47EFC00E" w14:textId="77777777" w:rsidTr="00057041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5C54F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Sistema de Segurança do Trabalho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4F4249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AEDB83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280723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67552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09372700" w14:textId="77777777" w:rsidTr="00057041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A7A271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Outros (especificar)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0F9C38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E90203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FEF59F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1A802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52DA27B1" w14:textId="77777777" w:rsidTr="00057041">
        <w:trPr>
          <w:cantSplit/>
        </w:trPr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DFEF69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Total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</w:tcPr>
          <w:p w14:paraId="60F062C3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09C7F5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B1CE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</w:tbl>
    <w:p w14:paraId="1631A06C" w14:textId="77777777" w:rsidR="00D60C88" w:rsidRPr="003857B7" w:rsidRDefault="00D60C88" w:rsidP="00D60C88">
      <w:pPr>
        <w:spacing w:after="12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08E41106" w14:textId="77777777" w:rsidR="00D60C88" w:rsidRPr="003857B7" w:rsidRDefault="00D60C88" w:rsidP="00D60C88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7. 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ab/>
        <w:t xml:space="preserve">INVESTIMENTO 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-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 CONSOLIDAÇÃO</w:t>
      </w:r>
    </w:p>
    <w:tbl>
      <w:tblPr>
        <w:tblW w:w="0" w:type="auto"/>
        <w:tblInd w:w="6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7"/>
        <w:gridCol w:w="1358"/>
        <w:gridCol w:w="1448"/>
      </w:tblGrid>
      <w:tr w:rsidR="00D60C88" w:rsidRPr="003857B7" w14:paraId="53526EC3" w14:textId="77777777" w:rsidTr="00057041"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6DD917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Discriminação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2E0CE5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Valor total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14FE2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Depreciação anual</w:t>
            </w:r>
          </w:p>
        </w:tc>
      </w:tr>
      <w:tr w:rsidR="00D60C88" w:rsidRPr="003857B7" w14:paraId="08EB6B4C" w14:textId="77777777" w:rsidTr="00057041"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701618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EQUIPAMENTOS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0C55BD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1DDEB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72C47EE9" w14:textId="77777777" w:rsidTr="00057041"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7FFDCD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OBRAS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388E58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99CE3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143E6DF2" w14:textId="77777777" w:rsidTr="00057041"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45B7AA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MOBILIÁRIO/INSTALAÇÕES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A3DAE3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1001E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3EDCE16D" w14:textId="77777777" w:rsidTr="00057041"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0C97BC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INFORMÁTICA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25D154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C48AD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6F871412" w14:textId="77777777" w:rsidTr="00057041"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C0DE80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OUTROS (especificar)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24AE6B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3F125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419CE8C9" w14:textId="77777777" w:rsidTr="00057041">
        <w:trPr>
          <w:cantSplit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19EB81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Total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6C7C2A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46253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</w:tbl>
    <w:p w14:paraId="3B9B50AB" w14:textId="77777777" w:rsidR="00D60C88" w:rsidRDefault="00D60C88" w:rsidP="00D60C88">
      <w:pPr>
        <w:tabs>
          <w:tab w:val="left" w:pos="1418"/>
          <w:tab w:val="left" w:pos="2836"/>
          <w:tab w:val="left" w:pos="4254"/>
          <w:tab w:val="left" w:pos="6705"/>
        </w:tabs>
        <w:spacing w:after="12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50728E4E" w14:textId="77777777" w:rsidR="00D60C88" w:rsidRDefault="00D60C88" w:rsidP="00D60C88">
      <w:pPr>
        <w:tabs>
          <w:tab w:val="left" w:pos="1418"/>
          <w:tab w:val="left" w:pos="2836"/>
          <w:tab w:val="left" w:pos="4254"/>
          <w:tab w:val="left" w:pos="6705"/>
        </w:tabs>
        <w:spacing w:after="12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55CA2C8A" w14:textId="77777777" w:rsidR="00D60C88" w:rsidRPr="001B2ACD" w:rsidRDefault="00D60C88" w:rsidP="00D60C88">
      <w:pPr>
        <w:tabs>
          <w:tab w:val="left" w:pos="1418"/>
          <w:tab w:val="left" w:pos="2836"/>
          <w:tab w:val="left" w:pos="4254"/>
          <w:tab w:val="left" w:pos="6705"/>
        </w:tabs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B2ACD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8. </w:t>
      </w:r>
      <w:r w:rsidRPr="001B2ACD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ab/>
        <w:t>FINANCIAMENTO DO INVESTIMENTO</w:t>
      </w:r>
      <w:r w:rsidRPr="001B2ACD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ab/>
      </w:r>
    </w:p>
    <w:p w14:paraId="481B7AAE" w14:textId="77777777" w:rsidR="00D60C88" w:rsidRPr="001B2ACD" w:rsidRDefault="00D60C88" w:rsidP="00D60C88">
      <w:pPr>
        <w:suppressAutoHyphens w:val="0"/>
        <w:spacing w:after="120" w:line="240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1B2ACD">
        <w:rPr>
          <w:rFonts w:asciiTheme="minorHAnsi" w:eastAsia="Times New Roman" w:hAnsiTheme="minorHAnsi" w:cstheme="minorHAnsi"/>
          <w:b/>
          <w:sz w:val="24"/>
          <w:szCs w:val="24"/>
          <w:lang w:eastAsia="pt-BR"/>
        </w:rPr>
        <w:t>Premissas:</w:t>
      </w:r>
    </w:p>
    <w:p w14:paraId="613E492A" w14:textId="77777777" w:rsidR="00D60C88" w:rsidRPr="001B2ACD" w:rsidRDefault="00D60C88" w:rsidP="00D60C88">
      <w:pPr>
        <w:numPr>
          <w:ilvl w:val="0"/>
          <w:numId w:val="4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B2ACD">
        <w:rPr>
          <w:rFonts w:asciiTheme="minorHAnsi" w:hAnsiTheme="minorHAnsi" w:cstheme="minorHAnsi"/>
          <w:b/>
          <w:sz w:val="24"/>
          <w:szCs w:val="24"/>
        </w:rPr>
        <w:lastRenderedPageBreak/>
        <w:t xml:space="preserve">Utilizado Sistema de Amortização ____________ </w:t>
      </w:r>
    </w:p>
    <w:p w14:paraId="2D89B5F0" w14:textId="77777777" w:rsidR="00D60C88" w:rsidRPr="001B2ACD" w:rsidRDefault="00D60C88" w:rsidP="00D60C88">
      <w:pPr>
        <w:numPr>
          <w:ilvl w:val="0"/>
          <w:numId w:val="4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B2ACD">
        <w:rPr>
          <w:rFonts w:asciiTheme="minorHAnsi" w:hAnsiTheme="minorHAnsi" w:cstheme="minorHAnsi"/>
          <w:b/>
          <w:sz w:val="24"/>
          <w:szCs w:val="24"/>
        </w:rPr>
        <w:t>Valor Estimado Financiado R$ __________</w:t>
      </w:r>
    </w:p>
    <w:p w14:paraId="17157E53" w14:textId="77777777" w:rsidR="00D60C88" w:rsidRPr="001B2ACD" w:rsidRDefault="00D60C88" w:rsidP="00D60C88">
      <w:pPr>
        <w:numPr>
          <w:ilvl w:val="0"/>
          <w:numId w:val="4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B2ACD">
        <w:rPr>
          <w:rFonts w:asciiTheme="minorHAnsi" w:hAnsiTheme="minorHAnsi" w:cstheme="minorHAnsi"/>
          <w:b/>
          <w:sz w:val="24"/>
          <w:szCs w:val="24"/>
        </w:rPr>
        <w:t>Prazo ___ anos</w:t>
      </w:r>
    </w:p>
    <w:p w14:paraId="2E9BEA3B" w14:textId="77777777" w:rsidR="00D60C88" w:rsidRPr="001B2ACD" w:rsidRDefault="00D60C88" w:rsidP="00D60C88">
      <w:pPr>
        <w:numPr>
          <w:ilvl w:val="0"/>
          <w:numId w:val="4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B2ACD">
        <w:rPr>
          <w:rFonts w:asciiTheme="minorHAnsi" w:hAnsiTheme="minorHAnsi" w:cstheme="minorHAnsi"/>
          <w:b/>
          <w:sz w:val="24"/>
          <w:szCs w:val="24"/>
        </w:rPr>
        <w:t>Prazo de carência ____ anos</w:t>
      </w:r>
    </w:p>
    <w:p w14:paraId="2E759620" w14:textId="77777777" w:rsidR="00D60C88" w:rsidRPr="001B2ACD" w:rsidRDefault="00D60C88" w:rsidP="00D60C88">
      <w:pPr>
        <w:numPr>
          <w:ilvl w:val="0"/>
          <w:numId w:val="4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B2ACD">
        <w:rPr>
          <w:rFonts w:asciiTheme="minorHAnsi" w:hAnsiTheme="minorHAnsi" w:cstheme="minorHAnsi"/>
          <w:b/>
          <w:sz w:val="24"/>
          <w:szCs w:val="24"/>
        </w:rPr>
        <w:t>Taxa de Juros anual - ___%</w:t>
      </w:r>
    </w:p>
    <w:tbl>
      <w:tblPr>
        <w:tblW w:w="0" w:type="auto"/>
        <w:tblInd w:w="7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1845"/>
        <w:gridCol w:w="1846"/>
        <w:gridCol w:w="1846"/>
        <w:gridCol w:w="1846"/>
      </w:tblGrid>
      <w:tr w:rsidR="00D60C88" w:rsidRPr="001B2ACD" w14:paraId="3BD06E13" w14:textId="77777777" w:rsidTr="00057041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00D2868" w14:textId="77777777" w:rsidR="00D60C88" w:rsidRPr="001B2ACD" w:rsidRDefault="00D60C88" w:rsidP="00057041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2ACD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Período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3D4155E" w14:textId="77777777" w:rsidR="00D60C88" w:rsidRPr="001B2ACD" w:rsidRDefault="00D60C88" w:rsidP="00057041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2ACD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Saldo Devedor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A448D18" w14:textId="77777777" w:rsidR="00D60C88" w:rsidRPr="001B2ACD" w:rsidRDefault="00D60C88" w:rsidP="00057041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2ACD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Amortização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2E5924E" w14:textId="77777777" w:rsidR="00D60C88" w:rsidRPr="001B2ACD" w:rsidRDefault="00D60C88" w:rsidP="00057041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2ACD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Juros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C2AAA34" w14:textId="77777777" w:rsidR="00D60C88" w:rsidRPr="001B2ACD" w:rsidRDefault="00D60C88" w:rsidP="00057041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2ACD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Prestação</w:t>
            </w:r>
          </w:p>
        </w:tc>
      </w:tr>
      <w:tr w:rsidR="00D60C88" w:rsidRPr="001B2ACD" w14:paraId="2029924B" w14:textId="77777777" w:rsidTr="00057041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61B9902" w14:textId="77777777" w:rsidR="00D60C88" w:rsidRPr="001B2ACD" w:rsidRDefault="00D60C88" w:rsidP="00057041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2ACD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BC9ADDB" w14:textId="77777777" w:rsidR="00D60C88" w:rsidRPr="001B2ACD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31F7303" w14:textId="77777777" w:rsidR="00D60C88" w:rsidRPr="001B2ACD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88C2CBC" w14:textId="77777777" w:rsidR="00D60C88" w:rsidRPr="001B2ACD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CD87A" w14:textId="77777777" w:rsidR="00D60C88" w:rsidRPr="001B2ACD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D60C88" w:rsidRPr="003857B7" w14:paraId="64EE9608" w14:textId="77777777" w:rsidTr="00057041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5DE1625" w14:textId="77777777" w:rsidR="00D60C88" w:rsidRPr="003857B7" w:rsidRDefault="00D60C88" w:rsidP="00057041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4046D8B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8EB611D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8F9536E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257C9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D60C88" w:rsidRPr="003857B7" w14:paraId="71E7FD35" w14:textId="77777777" w:rsidTr="00057041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FFE8CD8" w14:textId="77777777" w:rsidR="00D60C88" w:rsidRPr="003857B7" w:rsidRDefault="00D60C88" w:rsidP="00057041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36E0F70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05314C7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E50EF02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EDFBF7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D60C88" w:rsidRPr="003857B7" w14:paraId="334EA2B6" w14:textId="77777777" w:rsidTr="00057041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BE9C938" w14:textId="77777777" w:rsidR="00D60C88" w:rsidRPr="003857B7" w:rsidRDefault="00D60C88" w:rsidP="00057041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2D96A00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9C430D4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6922304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60D72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D60C88" w:rsidRPr="003857B7" w14:paraId="3C480B71" w14:textId="77777777" w:rsidTr="00057041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AC4E0DA" w14:textId="77777777" w:rsidR="00D60C88" w:rsidRPr="003857B7" w:rsidRDefault="00D60C88" w:rsidP="00057041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DF30901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FAD1DF1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F627153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A287FE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D60C88" w:rsidRPr="003857B7" w14:paraId="08A07917" w14:textId="77777777" w:rsidTr="00057041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2EBC4BE" w14:textId="77777777" w:rsidR="00D60C88" w:rsidRPr="003857B7" w:rsidRDefault="00D60C88" w:rsidP="00057041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9E78CEF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316737B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F591A89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5BE657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D60C88" w:rsidRPr="003857B7" w14:paraId="32296336" w14:textId="77777777" w:rsidTr="00057041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F5226E6" w14:textId="77777777" w:rsidR="00D60C88" w:rsidRPr="003857B7" w:rsidRDefault="00D60C88" w:rsidP="00057041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DAAFA3A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34E7783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44B9A67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6F5C02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D60C88" w:rsidRPr="003857B7" w14:paraId="325F16FE" w14:textId="77777777" w:rsidTr="00057041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8CFE814" w14:textId="77777777" w:rsidR="00D60C88" w:rsidRPr="003857B7" w:rsidRDefault="00D60C88" w:rsidP="00057041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B0742D2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09B605C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3CC7CBF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DA5E43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D60C88" w:rsidRPr="003857B7" w14:paraId="08EF46F7" w14:textId="77777777" w:rsidTr="00057041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501E26C" w14:textId="77777777" w:rsidR="00D60C88" w:rsidRPr="003857B7" w:rsidRDefault="00D60C88" w:rsidP="00057041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457FC09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E6CC4F4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DCC9CC2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A68954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D60C88" w:rsidRPr="003857B7" w14:paraId="1EDC926F" w14:textId="77777777" w:rsidTr="00057041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823756" w14:textId="77777777" w:rsidR="00D60C88" w:rsidRPr="003857B7" w:rsidRDefault="00D60C88" w:rsidP="00057041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  <w:lang w:eastAsia="pt-BR"/>
              </w:rPr>
              <w:t>...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91D4A1" w14:textId="77777777" w:rsidR="00D60C88" w:rsidRPr="003857B7" w:rsidRDefault="00D60C88" w:rsidP="00057041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  <w:lang w:eastAsia="pt-BR"/>
              </w:rPr>
              <w:t>...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96FE07" w14:textId="77777777" w:rsidR="00D60C88" w:rsidRPr="003857B7" w:rsidRDefault="00D60C88" w:rsidP="00057041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  <w:lang w:eastAsia="pt-BR"/>
              </w:rPr>
              <w:t>...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9C2EB5" w14:textId="77777777" w:rsidR="00D60C88" w:rsidRPr="003857B7" w:rsidRDefault="00D60C88" w:rsidP="00057041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  <w:lang w:eastAsia="pt-BR"/>
              </w:rPr>
              <w:t>...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89944" w14:textId="77777777" w:rsidR="00D60C88" w:rsidRPr="003857B7" w:rsidRDefault="00D60C88" w:rsidP="00057041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  <w:lang w:eastAsia="pt-BR"/>
              </w:rPr>
              <w:t>...</w:t>
            </w:r>
          </w:p>
        </w:tc>
      </w:tr>
      <w:tr w:rsidR="00D60C88" w:rsidRPr="003857B7" w14:paraId="750731C9" w14:textId="77777777" w:rsidTr="00057041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EEA5FCE" w14:textId="77777777" w:rsidR="00D60C88" w:rsidRPr="003857B7" w:rsidRDefault="00D60C88" w:rsidP="00057041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24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06A0D25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F871DD6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D90429B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580010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D60C88" w:rsidRPr="003857B7" w14:paraId="37A4EA59" w14:textId="77777777" w:rsidTr="00057041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00DF344" w14:textId="77777777" w:rsidR="00D60C88" w:rsidRPr="003857B7" w:rsidRDefault="00D60C88" w:rsidP="00057041">
            <w:pPr>
              <w:suppressAutoHyphens w:val="0"/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25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23A4C4D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18DDC39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A463DAA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87D1F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</w:tr>
      <w:tr w:rsidR="00D60C88" w:rsidRPr="003857B7" w14:paraId="5173576B" w14:textId="77777777" w:rsidTr="00057041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CBF3B3D" w14:textId="77777777" w:rsidR="00D60C88" w:rsidRPr="003857B7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F506402" w14:textId="77777777" w:rsidR="00D60C88" w:rsidRPr="003857B7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A197A31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E717EFF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1C444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jc w:val="right"/>
              <w:rPr>
                <w:rFonts w:asciiTheme="minorHAnsi" w:eastAsia="Arial Unicode MS" w:hAnsiTheme="minorHAnsi" w:cstheme="minorHAnsi"/>
                <w:sz w:val="24"/>
                <w:szCs w:val="24"/>
                <w:lang w:eastAsia="pt-BR"/>
              </w:rPr>
            </w:pPr>
          </w:p>
        </w:tc>
      </w:tr>
    </w:tbl>
    <w:p w14:paraId="50ED813B" w14:textId="77777777" w:rsidR="00D60C88" w:rsidRPr="003857B7" w:rsidRDefault="00D60C88" w:rsidP="00D60C88">
      <w:pPr>
        <w:spacing w:after="12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2839AB6" w14:textId="77777777" w:rsidR="00D60C88" w:rsidRPr="003857B7" w:rsidRDefault="00D60C88" w:rsidP="00D60C88">
      <w:pPr>
        <w:numPr>
          <w:ilvl w:val="0"/>
          <w:numId w:val="5"/>
        </w:numPr>
        <w:tabs>
          <w:tab w:val="left" w:pos="0"/>
        </w:tabs>
        <w:suppressAutoHyphens w:val="0"/>
        <w:spacing w:after="120" w:line="240" w:lineRule="auto"/>
        <w:ind w:hanging="720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CUSTOS E DEPESAS ANUAIS COM PESSOAL (PRÓPRIO E TERCEIROS)</w:t>
      </w:r>
    </w:p>
    <w:tbl>
      <w:tblPr>
        <w:tblW w:w="0" w:type="auto"/>
        <w:tblInd w:w="6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1"/>
        <w:gridCol w:w="1230"/>
        <w:gridCol w:w="1231"/>
        <w:gridCol w:w="1230"/>
        <w:gridCol w:w="1231"/>
      </w:tblGrid>
      <w:tr w:rsidR="00D60C88" w:rsidRPr="003857B7" w14:paraId="101766BA" w14:textId="77777777" w:rsidTr="00057041"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D30FA2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Funções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0B99B0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Qtde.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13B4A1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Total Salários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05471A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Total Encargos Sociais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57646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Total</w:t>
            </w:r>
          </w:p>
        </w:tc>
      </w:tr>
      <w:tr w:rsidR="00D60C88" w:rsidRPr="003857B7" w14:paraId="50FCFF47" w14:textId="77777777" w:rsidTr="00057041"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CC9475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Gerente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830C1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235DD0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D2DE95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1FB29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461FDFD7" w14:textId="77777777" w:rsidTr="00057041"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DA2727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Fiel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1CCD46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FBC28F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63B068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3520F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5D53D35E" w14:textId="77777777" w:rsidTr="00057041"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DB2581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Operador de empilhadeira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3A9D02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A612B8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28F124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B2D0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15905FB9" w14:textId="77777777" w:rsidTr="00057041"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E0AD03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Outros (especificar)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5A5390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447E5F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B0F228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6B4BC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51148031" w14:textId="77777777" w:rsidTr="00057041"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B5045D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Subtotal (pessoal próprio)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61753A8D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541A19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7A19FB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3976A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4F04EFF3" w14:textId="77777777" w:rsidTr="00057041"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86CAF8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Vigilante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25468A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0FE9AE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84B858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AC76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77B8A322" w14:textId="77777777" w:rsidTr="00057041"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762941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Outros (especificar)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194C46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8FF2F9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68F041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5D77E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7FFE88DB" w14:textId="77777777" w:rsidTr="00057041"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574F8F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Subtotal (pessoal de terceiros)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0D93CC56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12B93C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592EC4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F017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15E37A9A" w14:textId="77777777" w:rsidTr="00057041"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D525FA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 xml:space="preserve">Total 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</w:tcPr>
          <w:p w14:paraId="261EE1BB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C68AB8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C468C5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22B0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</w:tbl>
    <w:p w14:paraId="52E3366B" w14:textId="77777777" w:rsidR="00D60C88" w:rsidRDefault="00D60C88" w:rsidP="00D60C8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71AB83DB" w14:textId="77777777" w:rsidR="00D60C88" w:rsidRPr="003857B7" w:rsidRDefault="00D60C88" w:rsidP="00D60C88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lastRenderedPageBreak/>
        <w:t>10.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ab/>
        <w:t>OUTROS CUSTOS ANUAIS (DISCRIMINAR)</w:t>
      </w:r>
    </w:p>
    <w:tbl>
      <w:tblPr>
        <w:tblW w:w="0" w:type="auto"/>
        <w:tblInd w:w="6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5"/>
        <w:gridCol w:w="1761"/>
      </w:tblGrid>
      <w:tr w:rsidR="00D60C88" w:rsidRPr="003857B7" w14:paraId="339C17AC" w14:textId="77777777" w:rsidTr="00057041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EE525B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Discriminação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A592E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Total</w:t>
            </w:r>
          </w:p>
        </w:tc>
      </w:tr>
      <w:tr w:rsidR="00D60C88" w:rsidRPr="003857B7" w14:paraId="361C0082" w14:textId="77777777" w:rsidTr="00057041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44F2C9" w14:textId="77777777" w:rsidR="00D60C88" w:rsidRPr="003857B7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hAnsiTheme="minorHAnsi" w:cstheme="minorHAnsi"/>
                <w:sz w:val="24"/>
                <w:szCs w:val="24"/>
                <w:lang w:eastAsia="pt-BR"/>
              </w:rPr>
              <w:t xml:space="preserve"> </w:t>
            </w: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Encargos com Depreciação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BF92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7BA9C995" w14:textId="77777777" w:rsidTr="00057041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4C451B" w14:textId="77777777" w:rsidR="00D60C88" w:rsidRPr="003857B7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hAnsiTheme="minorHAnsi" w:cstheme="minorHAnsi"/>
                <w:sz w:val="24"/>
                <w:szCs w:val="24"/>
                <w:lang w:eastAsia="pt-BR"/>
              </w:rPr>
              <w:t xml:space="preserve"> </w:t>
            </w: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 xml:space="preserve">Manutenção Equipamentos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3FA64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2A43D6E0" w14:textId="77777777" w:rsidTr="00057041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A7519D" w14:textId="77777777" w:rsidR="00D60C88" w:rsidRPr="003857B7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hAnsiTheme="minorHAnsi" w:cstheme="minorHAnsi"/>
                <w:sz w:val="24"/>
                <w:szCs w:val="24"/>
                <w:lang w:eastAsia="pt-BR"/>
              </w:rPr>
              <w:t xml:space="preserve"> </w:t>
            </w: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Conservação e manutenção predial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2D0E0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28852956" w14:textId="77777777" w:rsidTr="00057041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971D61" w14:textId="77777777" w:rsidR="00D60C88" w:rsidRPr="003857B7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hAnsiTheme="minorHAnsi" w:cstheme="minorHAnsi"/>
                <w:sz w:val="24"/>
                <w:szCs w:val="24"/>
                <w:lang w:eastAsia="pt-BR"/>
              </w:rPr>
              <w:t xml:space="preserve"> </w:t>
            </w: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Utilidades (energia, água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,</w:t>
            </w: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 xml:space="preserve"> etc.)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EC916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31D635B5" w14:textId="77777777" w:rsidTr="00057041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8F81A4" w14:textId="77777777" w:rsidR="00D60C88" w:rsidRPr="003857B7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hAnsiTheme="minorHAnsi" w:cstheme="minorHAnsi"/>
                <w:sz w:val="24"/>
                <w:szCs w:val="24"/>
                <w:lang w:eastAsia="pt-BR"/>
              </w:rPr>
              <w:t xml:space="preserve"> </w:t>
            </w: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Comerciais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D294C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32AB43F6" w14:textId="77777777" w:rsidTr="00057041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D72637" w14:textId="77777777" w:rsidR="00D60C88" w:rsidRPr="003857B7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hAnsiTheme="minorHAnsi" w:cstheme="minorHAnsi"/>
                <w:sz w:val="24"/>
                <w:szCs w:val="24"/>
                <w:lang w:eastAsia="pt-BR"/>
              </w:rPr>
              <w:t xml:space="preserve"> </w:t>
            </w: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Seguros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1CE11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5DBEB9C1" w14:textId="77777777" w:rsidTr="00057041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5B006B" w14:textId="77777777" w:rsidR="00D60C88" w:rsidRPr="003857B7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hAnsiTheme="minorHAnsi" w:cstheme="minorHAnsi"/>
                <w:sz w:val="24"/>
                <w:szCs w:val="24"/>
                <w:lang w:eastAsia="pt-BR"/>
              </w:rPr>
              <w:t xml:space="preserve"> </w:t>
            </w: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Financeiros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F0BA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6D3591C4" w14:textId="77777777" w:rsidTr="00057041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E90511" w14:textId="77777777" w:rsidR="00D60C88" w:rsidRPr="003857B7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hAnsiTheme="minorHAnsi" w:cstheme="minorHAnsi"/>
                <w:sz w:val="24"/>
                <w:szCs w:val="24"/>
                <w:lang w:eastAsia="pt-BR"/>
              </w:rPr>
              <w:t xml:space="preserve"> </w:t>
            </w: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Outros (especificar)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42DB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1C691178" w14:textId="77777777" w:rsidTr="00057041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25ED9C" w14:textId="77777777" w:rsidR="00D60C88" w:rsidRPr="003857B7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Depreciação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589B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D60C88" w:rsidRPr="003857B7" w14:paraId="2B3466BE" w14:textId="77777777" w:rsidTr="00057041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CFF64C" w14:textId="77777777" w:rsidR="00D60C88" w:rsidRPr="003857B7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 xml:space="preserve">Total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82F3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</w:tbl>
    <w:p w14:paraId="14563EEC" w14:textId="77777777" w:rsidR="00D60C88" w:rsidRPr="003857B7" w:rsidRDefault="00D60C88" w:rsidP="00D60C8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4BB8AA8B" w14:textId="77777777" w:rsidR="00D60C88" w:rsidRPr="003857B7" w:rsidRDefault="00D60C88" w:rsidP="00D60C88">
      <w:pPr>
        <w:spacing w:before="120"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10.1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ab/>
      </w:r>
      <w:r w:rsidRPr="000F5F3D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JUSTIFICATIVAS 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DOS VALORES ADOTADOS</w:t>
      </w:r>
    </w:p>
    <w:p w14:paraId="067362ED" w14:textId="77777777" w:rsidR="00D60C88" w:rsidRDefault="00D60C88" w:rsidP="00D60C88">
      <w:pPr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br w:type="page"/>
      </w:r>
    </w:p>
    <w:p w14:paraId="13A6DC11" w14:textId="77777777" w:rsidR="00D60C88" w:rsidRPr="003857B7" w:rsidRDefault="00D60C88" w:rsidP="00D60C88">
      <w:pPr>
        <w:spacing w:before="120" w:after="0" w:line="240" w:lineRule="auto"/>
        <w:ind w:left="705" w:hanging="705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lastRenderedPageBreak/>
        <w:t>11.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ab/>
        <w:t>RECEITA BRUTA ESPERADA (ARMAZENAGEM E MOVIMENTAÇÃO)</w:t>
      </w:r>
    </w:p>
    <w:p w14:paraId="035533F9" w14:textId="77777777" w:rsidR="00D60C88" w:rsidRPr="003857B7" w:rsidRDefault="00D60C88" w:rsidP="00D60C88">
      <w:pPr>
        <w:spacing w:before="120" w:after="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76B788FB" w14:textId="77777777" w:rsidR="00D60C88" w:rsidRPr="003857B7" w:rsidRDefault="00D60C88" w:rsidP="00D60C88">
      <w:pPr>
        <w:spacing w:before="120"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IMPORTAÇÃO</w:t>
      </w:r>
    </w:p>
    <w:tbl>
      <w:tblPr>
        <w:tblW w:w="9968" w:type="dxa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4"/>
        <w:gridCol w:w="1630"/>
        <w:gridCol w:w="1488"/>
        <w:gridCol w:w="1772"/>
        <w:gridCol w:w="1914"/>
      </w:tblGrid>
      <w:tr w:rsidR="00D60C88" w:rsidRPr="00363F7B" w14:paraId="67485B2D" w14:textId="77777777" w:rsidTr="00AD0177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0F07DC" w14:textId="77777777" w:rsidR="00D60C88" w:rsidRPr="00363F7B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SERVIÇO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D6B73" w14:textId="77777777" w:rsidR="00D60C88" w:rsidRDefault="00D60C88" w:rsidP="00057041">
            <w:pPr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VALOR</w:t>
            </w: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 xml:space="preserve">OU </w:t>
            </w: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Q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UANTIDADE</w:t>
            </w:r>
          </w:p>
          <w:p w14:paraId="70FFDD3C" w14:textId="77777777" w:rsidR="00D60C88" w:rsidRPr="00363F7B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(a)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D74B6C" w14:textId="77777777" w:rsidR="00D60C88" w:rsidRPr="00363F7B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P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ERÍODOS</w:t>
            </w:r>
          </w:p>
          <w:p w14:paraId="38753531" w14:textId="77777777" w:rsidR="00D60C88" w:rsidRDefault="00D60C88" w:rsidP="00057041">
            <w:pPr>
              <w:tabs>
                <w:tab w:val="left" w:pos="462"/>
                <w:tab w:val="center" w:pos="673"/>
              </w:tabs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0386732B" w14:textId="77777777" w:rsidR="00D60C88" w:rsidRPr="00363F7B" w:rsidRDefault="00D60C88" w:rsidP="00057041">
            <w:pPr>
              <w:tabs>
                <w:tab w:val="left" w:pos="462"/>
                <w:tab w:val="center" w:pos="673"/>
              </w:tabs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ab/>
            </w: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(b)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*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FCEE58" w14:textId="77777777" w:rsidR="00D60C88" w:rsidRDefault="00D60C88" w:rsidP="00057041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TARIFA PROPOSTA</w:t>
            </w:r>
          </w:p>
          <w:p w14:paraId="1D5088E0" w14:textId="77777777" w:rsidR="00D60C88" w:rsidRPr="00363F7B" w:rsidRDefault="00D60C88" w:rsidP="00057041">
            <w:pPr>
              <w:spacing w:after="100" w:afterAutospacing="1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(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c</w:t>
            </w: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 xml:space="preserve">) 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FCA39" w14:textId="77777777" w:rsidR="00D60C88" w:rsidRPr="00363F7B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RECEITA BRUTA ESPERADA</w:t>
            </w:r>
          </w:p>
          <w:p w14:paraId="4E1DC62C" w14:textId="77777777" w:rsidR="00D60C88" w:rsidRPr="00363F7B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(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d</w:t>
            </w: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) = (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a</w:t>
            </w: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) x (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b</w:t>
            </w: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)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 xml:space="preserve"> x (c)</w:t>
            </w:r>
          </w:p>
        </w:tc>
      </w:tr>
      <w:tr w:rsidR="00D60C88" w:rsidRPr="00363F7B" w14:paraId="2D5B2A26" w14:textId="77777777" w:rsidTr="00AD0177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DEBB57" w14:textId="77777777" w:rsidR="00D60C88" w:rsidRPr="00363F7B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A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RMAZENAGEM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C5EB52" w14:textId="77777777" w:rsidR="00D60C88" w:rsidRPr="00363F7B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E18626" w14:textId="77777777" w:rsidR="00D60C88" w:rsidRPr="00363F7B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E44615" w14:textId="77777777" w:rsidR="00D60C88" w:rsidRPr="00363F7B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16B38" w14:textId="77777777" w:rsidR="00D60C88" w:rsidRPr="00363F7B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D60C88" w:rsidRPr="00592F4A" w14:paraId="5A265672" w14:textId="77777777" w:rsidTr="00AD0177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D6CAF60" w14:textId="48433822" w:rsidR="00D60C88" w:rsidRPr="003857B7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hAnsiTheme="minorHAnsi" w:cstheme="minorHAnsi"/>
                <w:sz w:val="24"/>
                <w:szCs w:val="24"/>
                <w:lang w:eastAsia="pt-BR"/>
              </w:rPr>
              <w:t>(%)  sobre o v</w:t>
            </w: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alor</w:t>
            </w:r>
            <w:r w:rsidR="00AD017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 xml:space="preserve"> CIF</w:t>
            </w: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 xml:space="preserve"> da mercadoria na condição de venda, 10 dias ou fração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90B8DC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10B898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8695FA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49433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D60C88" w:rsidRPr="00592F4A" w14:paraId="7FC25AB8" w14:textId="77777777" w:rsidTr="00AD0177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3A146BA" w14:textId="77777777" w:rsidR="00D60C88" w:rsidRPr="003857B7" w:rsidRDefault="00D60C88" w:rsidP="00057041">
            <w:pPr>
              <w:suppressAutoHyphens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R$ por veículo, no caso de mercadorias armazenadas no veículo transportador 6 horas ou fração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FCA0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4262AA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CFD3BF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B24DF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D60C88" w:rsidRPr="00592F4A" w14:paraId="5778246A" w14:textId="77777777" w:rsidTr="00AD0177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E1F51A2" w14:textId="77777777" w:rsidR="00D60C88" w:rsidRPr="003857B7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5986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 xml:space="preserve">MOVIMENTAÇÃO  Merc. paletizada - 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8B9960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7087FCCC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lightGray"/>
                <w:lang w:eastAsia="pt-BR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FA00F1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2E782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D60C88" w:rsidRPr="00592F4A" w14:paraId="44D18ACE" w14:textId="77777777" w:rsidTr="00AD0177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719ED92" w14:textId="77777777" w:rsidR="00D60C88" w:rsidRPr="003857B7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R$ por m</w:t>
            </w: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vertAlign w:val="superscript"/>
                <w:lang w:eastAsia="pt-BR"/>
              </w:rPr>
              <w:t xml:space="preserve">3 </w:t>
            </w: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 xml:space="preserve"> ou fração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BBC590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5697291C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lightGray"/>
                <w:lang w:eastAsia="pt-BR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11047F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63024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D60C88" w:rsidRPr="00592F4A" w14:paraId="467B2240" w14:textId="77777777" w:rsidTr="00AD0177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9DB12DB" w14:textId="77777777" w:rsidR="00D60C88" w:rsidRPr="003857B7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 xml:space="preserve">MOVIMENTAÇÃO  Merc. não paletizada 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6F53AB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1DE9A78E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CDC3A9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7F267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D60C88" w:rsidRPr="00592F4A" w14:paraId="43FCE709" w14:textId="77777777" w:rsidTr="00AD0177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CDDBA01" w14:textId="77777777" w:rsidR="00D60C88" w:rsidRPr="003857B7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R$ por m</w:t>
            </w: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vertAlign w:val="superscript"/>
                <w:lang w:eastAsia="pt-BR"/>
              </w:rPr>
              <w:t>3</w:t>
            </w: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 xml:space="preserve">  ou fração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35A083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615BAE02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2F7C90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A6120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D60C88" w:rsidRPr="00592F4A" w14:paraId="6CEEAD7D" w14:textId="77777777" w:rsidTr="00AD0177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819FEAE" w14:textId="77777777" w:rsidR="00D60C88" w:rsidRPr="003857B7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 xml:space="preserve">MOVIMENTAÇÃO  Merc. conteinerizada 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4C324E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6E328CAF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4C182D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840E7" w14:textId="77777777" w:rsidR="00D60C88" w:rsidRPr="003857B7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D60C88" w:rsidRPr="00592F4A" w14:paraId="7CC09C65" w14:textId="77777777" w:rsidTr="00AD0177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B8290DE" w14:textId="77777777" w:rsidR="00D60C88" w:rsidRPr="003857B7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R$ por m</w:t>
            </w: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vertAlign w:val="superscript"/>
                <w:lang w:eastAsia="pt-BR"/>
              </w:rPr>
              <w:t xml:space="preserve">3  </w:t>
            </w: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 xml:space="preserve"> ou fração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FC633F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3F78567B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9A8A6C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D0DA0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D60C88" w:rsidRPr="00592F4A" w14:paraId="0078E6B2" w14:textId="77777777" w:rsidTr="00AD0177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5D9DFA1" w14:textId="77777777" w:rsidR="00D60C88" w:rsidRPr="003857B7" w:rsidRDefault="00D60C88" w:rsidP="00057041">
            <w:pPr>
              <w:keepNext/>
              <w:suppressAutoHyphens w:val="0"/>
              <w:autoSpaceDE w:val="0"/>
              <w:spacing w:after="120" w:line="240" w:lineRule="auto"/>
              <w:ind w:right="-1227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0264FEFB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77968E57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65DF916C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AC9B4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3936E825" w14:textId="77777777" w:rsidR="00D60C88" w:rsidRPr="0055409B" w:rsidRDefault="00D60C88" w:rsidP="00D60C88">
      <w:pP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ar-SA"/>
        </w:rPr>
        <w:t>*</w:t>
      </w:r>
      <w:r w:rsidRPr="0055409B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ar-SA"/>
        </w:rPr>
        <w:t xml:space="preserve">No caso da </w:t>
      </w:r>
      <w:r w:rsidRPr="0055409B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tarifa de movimentação não há que se falar em períodos, logo as células não devem ser preenchidas, devendo o cálculo ser efetuado com aplicação da seguinte fórmula: (d) = (a) x (c)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;</w:t>
      </w:r>
    </w:p>
    <w:p w14:paraId="0A74B71A" w14:textId="77777777" w:rsidR="00D60C88" w:rsidRDefault="00D60C88" w:rsidP="00D60C88">
      <w:pPr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br w:type="page"/>
      </w:r>
    </w:p>
    <w:p w14:paraId="3AA10F5A" w14:textId="77777777" w:rsidR="00D60C88" w:rsidRDefault="00D60C88" w:rsidP="00D60C8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lastRenderedPageBreak/>
        <w:t>EXPORTAÇÃO</w:t>
      </w:r>
    </w:p>
    <w:p w14:paraId="4FD6BE4B" w14:textId="77777777" w:rsidR="00D60C88" w:rsidRPr="004852B1" w:rsidRDefault="00D60C88" w:rsidP="00D60C88">
      <w:pPr>
        <w:spacing w:before="120"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968" w:type="dxa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4"/>
        <w:gridCol w:w="1630"/>
        <w:gridCol w:w="1488"/>
        <w:gridCol w:w="1772"/>
        <w:gridCol w:w="1914"/>
      </w:tblGrid>
      <w:tr w:rsidR="00D60C88" w:rsidRPr="00363F7B" w14:paraId="6FB1818C" w14:textId="77777777" w:rsidTr="00AD0177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4F31D6" w14:textId="77777777" w:rsidR="00D60C88" w:rsidRPr="00363F7B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SERVIÇO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37E2D8" w14:textId="77777777" w:rsidR="00D60C88" w:rsidRPr="00363F7B" w:rsidRDefault="00D60C88" w:rsidP="0005704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VALOR</w:t>
            </w: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 xml:space="preserve">OU </w:t>
            </w: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Q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UANTIDADE</w:t>
            </w:r>
          </w:p>
          <w:p w14:paraId="4C0634EF" w14:textId="77777777" w:rsidR="00D60C88" w:rsidRPr="00363F7B" w:rsidRDefault="00D60C88" w:rsidP="0005704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(a)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29A512" w14:textId="77777777" w:rsidR="00D60C88" w:rsidRPr="00363F7B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P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ERÍODOS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ab/>
            </w: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(b)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*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AE5AC3" w14:textId="77777777" w:rsidR="00D60C88" w:rsidRPr="00363F7B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TARIFA PROPOSTA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 xml:space="preserve">       </w:t>
            </w: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(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c</w:t>
            </w: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 xml:space="preserve">) 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CBFA9" w14:textId="77777777" w:rsidR="00D60C88" w:rsidRPr="00363F7B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RECEITA BRUTA ESPERADA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 xml:space="preserve">         </w:t>
            </w: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(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d</w:t>
            </w: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) = (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a</w:t>
            </w: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) x (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b</w:t>
            </w: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)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 xml:space="preserve"> x (c)</w:t>
            </w:r>
          </w:p>
        </w:tc>
      </w:tr>
      <w:tr w:rsidR="00D60C88" w:rsidRPr="00363F7B" w14:paraId="4672425A" w14:textId="77777777" w:rsidTr="00AD0177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C3B8D2" w14:textId="77777777" w:rsidR="00D60C88" w:rsidRPr="00363F7B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63F7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A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RMAZENAGEM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96058F" w14:textId="77777777" w:rsidR="00D60C88" w:rsidRPr="00363F7B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6044C5" w14:textId="77777777" w:rsidR="00D60C88" w:rsidRPr="00363F7B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3B234A" w14:textId="77777777" w:rsidR="00D60C88" w:rsidRPr="00363F7B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5B30A" w14:textId="77777777" w:rsidR="00D60C88" w:rsidRPr="00363F7B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D60C88" w:rsidRPr="00592F4A" w14:paraId="3FA805F8" w14:textId="77777777" w:rsidTr="00AD0177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868479F" w14:textId="77777777" w:rsidR="00D60C88" w:rsidRPr="004852B1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52B1">
              <w:rPr>
                <w:rFonts w:asciiTheme="minorHAnsi" w:hAnsiTheme="minorHAnsi" w:cstheme="minorHAnsi"/>
                <w:sz w:val="24"/>
                <w:szCs w:val="24"/>
                <w:lang w:eastAsia="pt-BR"/>
              </w:rPr>
              <w:t>(%)  sobre o v</w:t>
            </w:r>
            <w:r w:rsidRPr="004852B1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alor da mercadoria na condição de venda, 10 dias ou fração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9058D5" w14:textId="77777777" w:rsidR="00D60C88" w:rsidRPr="004852B1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ACB474" w14:textId="77777777" w:rsidR="00D60C88" w:rsidRPr="004852B1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938E25" w14:textId="77777777" w:rsidR="00D60C88" w:rsidRPr="004852B1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110A3" w14:textId="77777777" w:rsidR="00D60C88" w:rsidRPr="004852B1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D60C88" w:rsidRPr="00592F4A" w14:paraId="25895F10" w14:textId="77777777" w:rsidTr="00AD0177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2636FCB" w14:textId="77777777" w:rsidR="00D60C88" w:rsidRPr="004852B1" w:rsidRDefault="00D60C88" w:rsidP="00057041">
            <w:pPr>
              <w:suppressAutoHyphens w:val="0"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</w:pPr>
            <w:r w:rsidRPr="004852B1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R$ por veículo, no caso de mercadorias armazenadas no veículo transportador 6 horas ou fração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C48BC5" w14:textId="77777777" w:rsidR="00D60C88" w:rsidRPr="004852B1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32FA48" w14:textId="77777777" w:rsidR="00D60C88" w:rsidRPr="004852B1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B85D59" w14:textId="77777777" w:rsidR="00D60C88" w:rsidRPr="004852B1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1D3DB" w14:textId="77777777" w:rsidR="00D60C88" w:rsidRPr="004852B1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D60C88" w:rsidRPr="00592F4A" w14:paraId="2F263834" w14:textId="77777777" w:rsidTr="00AD0177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210AEDF" w14:textId="77777777" w:rsidR="00D60C88" w:rsidRPr="004852B1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5986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 xml:space="preserve">MOVIMENTAÇÃO  Merc. paletizada - 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11747B" w14:textId="77777777" w:rsidR="00D60C88" w:rsidRPr="004852B1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39AE79DC" w14:textId="77777777" w:rsidR="00D60C88" w:rsidRPr="004852B1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lightGray"/>
                <w:lang w:eastAsia="pt-BR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85CB67" w14:textId="77777777" w:rsidR="00D60C88" w:rsidRPr="004852B1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9307F" w14:textId="77777777" w:rsidR="00D60C88" w:rsidRPr="004852B1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D60C88" w:rsidRPr="00592F4A" w14:paraId="579E10CF" w14:textId="77777777" w:rsidTr="00AD0177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846E1FA" w14:textId="77777777" w:rsidR="00D60C88" w:rsidRPr="004852B1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52B1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R$ por m</w:t>
            </w:r>
            <w:r w:rsidRPr="004852B1">
              <w:rPr>
                <w:rFonts w:asciiTheme="minorHAnsi" w:eastAsia="Times New Roman" w:hAnsiTheme="minorHAnsi" w:cstheme="minorHAnsi"/>
                <w:sz w:val="24"/>
                <w:szCs w:val="24"/>
                <w:vertAlign w:val="superscript"/>
                <w:lang w:eastAsia="pt-BR"/>
              </w:rPr>
              <w:t xml:space="preserve">3 </w:t>
            </w:r>
            <w:r w:rsidRPr="004852B1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 xml:space="preserve"> ou fração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5831C7" w14:textId="77777777" w:rsidR="00D60C88" w:rsidRPr="004852B1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0C7A5FBC" w14:textId="77777777" w:rsidR="00D60C88" w:rsidRPr="004852B1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lightGray"/>
                <w:lang w:eastAsia="pt-BR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B76ADE" w14:textId="77777777" w:rsidR="00D60C88" w:rsidRPr="004852B1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BA0A2" w14:textId="77777777" w:rsidR="00D60C88" w:rsidRPr="004852B1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D60C88" w:rsidRPr="00592F4A" w14:paraId="6B260859" w14:textId="77777777" w:rsidTr="00AD0177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88DC944" w14:textId="77777777" w:rsidR="00D60C88" w:rsidRPr="004852B1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52B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 xml:space="preserve">MOVIMENTAÇÃO  Merc. não paletizada 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6F0A4C" w14:textId="77777777" w:rsidR="00D60C88" w:rsidRPr="004852B1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68EAE238" w14:textId="77777777" w:rsidR="00D60C88" w:rsidRPr="004852B1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F56BAB" w14:textId="77777777" w:rsidR="00D60C88" w:rsidRPr="004852B1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03320" w14:textId="77777777" w:rsidR="00D60C88" w:rsidRPr="004852B1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D60C88" w:rsidRPr="00592F4A" w14:paraId="50F26311" w14:textId="77777777" w:rsidTr="00AD0177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D1B213E" w14:textId="77777777" w:rsidR="00D60C88" w:rsidRPr="004852B1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52B1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R$ por m</w:t>
            </w:r>
            <w:r w:rsidRPr="004852B1">
              <w:rPr>
                <w:rFonts w:asciiTheme="minorHAnsi" w:eastAsia="Times New Roman" w:hAnsiTheme="minorHAnsi" w:cstheme="minorHAnsi"/>
                <w:sz w:val="24"/>
                <w:szCs w:val="24"/>
                <w:vertAlign w:val="superscript"/>
                <w:lang w:eastAsia="pt-BR"/>
              </w:rPr>
              <w:t>3</w:t>
            </w:r>
            <w:r w:rsidRPr="004852B1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 xml:space="preserve">  ou fração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D70917" w14:textId="77777777" w:rsidR="00D60C88" w:rsidRPr="004852B1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884685C" w14:textId="77777777" w:rsidR="00D60C88" w:rsidRPr="004852B1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A46352" w14:textId="77777777" w:rsidR="00D60C88" w:rsidRPr="004852B1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308B9" w14:textId="77777777" w:rsidR="00D60C88" w:rsidRPr="004852B1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D60C88" w:rsidRPr="00592F4A" w14:paraId="0443FBF1" w14:textId="77777777" w:rsidTr="00AD0177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6D5A983" w14:textId="77777777" w:rsidR="00D60C88" w:rsidRPr="004852B1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52B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  <w:t xml:space="preserve">MOVIMENTAÇÃO  Merc. conteinerizada 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50A4F" w14:textId="77777777" w:rsidR="00D60C88" w:rsidRPr="004852B1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70F9857D" w14:textId="77777777" w:rsidR="00D60C88" w:rsidRPr="004852B1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82F1F0" w14:textId="77777777" w:rsidR="00D60C88" w:rsidRPr="004852B1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862D2" w14:textId="77777777" w:rsidR="00D60C88" w:rsidRPr="004852B1" w:rsidRDefault="00D60C88" w:rsidP="00057041">
            <w:pPr>
              <w:suppressAutoHyphens w:val="0"/>
              <w:snapToGrid w:val="0"/>
              <w:spacing w:after="12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D60C88" w:rsidRPr="00592F4A" w14:paraId="318F480F" w14:textId="77777777" w:rsidTr="00AD0177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F25045F" w14:textId="77777777" w:rsidR="00D60C88" w:rsidRPr="004852B1" w:rsidRDefault="00D60C88" w:rsidP="00057041">
            <w:pPr>
              <w:suppressAutoHyphens w:val="0"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852B1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R$ por m</w:t>
            </w:r>
            <w:r w:rsidRPr="004852B1">
              <w:rPr>
                <w:rFonts w:asciiTheme="minorHAnsi" w:eastAsia="Times New Roman" w:hAnsiTheme="minorHAnsi" w:cstheme="minorHAnsi"/>
                <w:sz w:val="24"/>
                <w:szCs w:val="24"/>
                <w:vertAlign w:val="superscript"/>
                <w:lang w:eastAsia="pt-BR"/>
              </w:rPr>
              <w:t xml:space="preserve">3  </w:t>
            </w:r>
            <w:r w:rsidRPr="004852B1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 xml:space="preserve"> ou fração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2596B8" w14:textId="77777777" w:rsidR="00D60C88" w:rsidRPr="004852B1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5F13BB07" w14:textId="77777777" w:rsidR="00D60C88" w:rsidRPr="004852B1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FADF80" w14:textId="77777777" w:rsidR="00D60C88" w:rsidRPr="004852B1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F0D1" w14:textId="77777777" w:rsidR="00D60C88" w:rsidRPr="004852B1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D60C88" w:rsidRPr="00592F4A" w14:paraId="2A24AB96" w14:textId="77777777" w:rsidTr="00AD0177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0E989B5" w14:textId="77777777" w:rsidR="00D60C88" w:rsidRPr="004852B1" w:rsidRDefault="00D60C88" w:rsidP="00057041">
            <w:pPr>
              <w:keepNext/>
              <w:suppressAutoHyphens w:val="0"/>
              <w:autoSpaceDE w:val="0"/>
              <w:spacing w:after="120" w:line="240" w:lineRule="auto"/>
              <w:ind w:right="-1227"/>
              <w:rPr>
                <w:rFonts w:asciiTheme="minorHAnsi" w:hAnsiTheme="minorHAnsi" w:cstheme="minorHAnsi"/>
                <w:sz w:val="24"/>
                <w:szCs w:val="24"/>
              </w:rPr>
            </w:pPr>
            <w:r w:rsidRPr="004852B1">
              <w:rPr>
                <w:rFonts w:asciiTheme="minorHAnsi" w:eastAsia="Times New Roman" w:hAnsiTheme="minorHAnsi" w:cstheme="minorHAnsi"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2A54C5DD" w14:textId="77777777" w:rsidR="00D60C88" w:rsidRPr="004852B1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11377259" w14:textId="77777777" w:rsidR="00D60C88" w:rsidRPr="004852B1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172A899D" w14:textId="77777777" w:rsidR="00D60C88" w:rsidRPr="004852B1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E183C" w14:textId="77777777" w:rsidR="00D60C88" w:rsidRPr="004852B1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5BD761A6" w14:textId="77777777" w:rsidR="00D60C88" w:rsidRPr="004852B1" w:rsidRDefault="00D60C88" w:rsidP="00D60C88">
      <w:pP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ar-SA"/>
        </w:rPr>
        <w:t>*</w:t>
      </w:r>
      <w:r w:rsidRPr="004852B1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ar-SA"/>
        </w:rPr>
        <w:t xml:space="preserve">No caso da </w:t>
      </w:r>
      <w:r w:rsidRPr="004852B1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tarifa de movimentação não há que se falar em períodos, logo as células não devem ser preenchidas, devendo o cálculo ser efetuado com aplicação da seguinte fórmula: (d) = (a) x (c)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;</w:t>
      </w:r>
    </w:p>
    <w:p w14:paraId="70C9F412" w14:textId="77777777" w:rsidR="00D60C88" w:rsidRPr="00FF4E2F" w:rsidRDefault="00D60C88" w:rsidP="00D60C88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F4E2F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CONSOLIDAÇÃO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383"/>
        <w:gridCol w:w="3270"/>
        <w:gridCol w:w="3270"/>
      </w:tblGrid>
      <w:tr w:rsidR="00D60C88" w:rsidRPr="00DB541D" w14:paraId="30296F80" w14:textId="77777777" w:rsidTr="00057041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A53D6B" w14:textId="77777777" w:rsidR="00D60C88" w:rsidRDefault="00D60C88" w:rsidP="00057041">
            <w:pPr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DB541D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RECEITA BRUTA IMPORTAÇÃO</w:t>
            </w:r>
          </w:p>
          <w:p w14:paraId="7431F47B" w14:textId="77777777" w:rsidR="00D60C88" w:rsidRPr="00DB541D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B541D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(a)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7CFEE1" w14:textId="77777777" w:rsidR="00D60C88" w:rsidRDefault="00D60C88" w:rsidP="00057041">
            <w:pPr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DB541D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RECEITA BRUTA EXPORTAÇÃO</w:t>
            </w:r>
          </w:p>
          <w:p w14:paraId="454AE2AB" w14:textId="77777777" w:rsidR="00D60C88" w:rsidRPr="00DB541D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B541D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(b)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6874C" w14:textId="77777777" w:rsidR="00D60C88" w:rsidRDefault="00D60C88" w:rsidP="00057041">
            <w:pPr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DB541D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RECEITA BRUTA ESPERADA</w:t>
            </w:r>
          </w:p>
          <w:p w14:paraId="7AE14BE4" w14:textId="77777777" w:rsidR="00D60C88" w:rsidRPr="00DB541D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B541D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(c) = (a) + (b)</w:t>
            </w:r>
          </w:p>
        </w:tc>
      </w:tr>
      <w:tr w:rsidR="00D60C88" w:rsidRPr="00FF4E2F" w14:paraId="04AA813F" w14:textId="77777777" w:rsidTr="00057041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A75D23" w14:textId="77777777" w:rsidR="00D60C88" w:rsidRPr="00FF4E2F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ACE72C" w14:textId="77777777" w:rsidR="00D60C88" w:rsidRPr="00FF4E2F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D6C8F" w14:textId="77777777" w:rsidR="00D60C88" w:rsidRPr="00FF4E2F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1C2CF274" w14:textId="77777777" w:rsidR="00D60C88" w:rsidRDefault="00D60C88" w:rsidP="00D60C88">
      <w:pPr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br w:type="page"/>
      </w:r>
    </w:p>
    <w:p w14:paraId="035E1832" w14:textId="77777777" w:rsidR="00D60C88" w:rsidRDefault="00D60C88" w:rsidP="00D60C8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 w:rsidRPr="00FF4E2F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lastRenderedPageBreak/>
        <w:t>12.</w:t>
      </w:r>
      <w:r w:rsidRPr="00FF4E2F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ab/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RECEITA BRUTA ESPERADA (INCLUÍDAS AS RECEITAS ACESSÓRIAS)*</w:t>
      </w:r>
    </w:p>
    <w:p w14:paraId="4BD2F7A7" w14:textId="6AEA1D5F" w:rsidR="00D60C88" w:rsidRPr="001566F2" w:rsidRDefault="00D60C88" w:rsidP="00D60C88">
      <w:pPr>
        <w:spacing w:after="120" w:line="240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1566F2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 xml:space="preserve">Observação: Preencher este item caso tenha sido feita a opção pela prestação de serviços conexos, na forma do item </w:t>
      </w:r>
      <w:r w:rsidR="00AD0177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>5.12</w:t>
      </w:r>
      <w:r w:rsidRPr="001566F2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 xml:space="preserve"> do </w:t>
      </w:r>
      <w:r w:rsidR="00AD0177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>Termo de Referência</w:t>
      </w:r>
      <w:r w:rsidRPr="001566F2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>.</w:t>
      </w:r>
    </w:p>
    <w:p w14:paraId="77739210" w14:textId="77777777" w:rsidR="00D60C88" w:rsidRDefault="00D60C88" w:rsidP="00D60C8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27B76C32" w14:textId="77777777" w:rsidR="00D60C88" w:rsidRPr="00FF4E2F" w:rsidRDefault="00D60C88" w:rsidP="00D60C88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F4E2F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IMPORTAÇÃO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 (INCLUÍDAS AS RECEITAS ACESSÓRIAS)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990"/>
        <w:gridCol w:w="3944"/>
      </w:tblGrid>
      <w:tr w:rsidR="00D60C88" w:rsidRPr="00FF4E2F" w14:paraId="475D9156" w14:textId="77777777" w:rsidTr="00057041">
        <w:trPr>
          <w:jc w:val="center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2BE81B9" w14:textId="77777777" w:rsidR="00D60C88" w:rsidRPr="00FF4E2F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4E2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DISCRIMINAÇÃO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35B98" w14:textId="77777777" w:rsidR="00D60C88" w:rsidRPr="00FF4E2F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4E2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VALOR (R$)</w:t>
            </w:r>
          </w:p>
        </w:tc>
      </w:tr>
      <w:tr w:rsidR="00D60C88" w:rsidRPr="001B7A71" w14:paraId="74B1F0D5" w14:textId="77777777" w:rsidTr="00057041">
        <w:trPr>
          <w:jc w:val="center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B9D7624" w14:textId="77777777" w:rsidR="00D60C88" w:rsidRPr="006D3AAC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D3AAC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Receita Bruta Esperada (armazenagem e movimentação)</w:t>
            </w:r>
            <w:r w:rsidRPr="006D3AAC">
              <w:rPr>
                <w:rFonts w:asciiTheme="minorHAnsi" w:eastAsia="Times New Roman" w:hAnsiTheme="minorHAnsi" w:cstheme="minorHAnsi"/>
                <w:sz w:val="24"/>
                <w:szCs w:val="24"/>
                <w:vertAlign w:val="superscript"/>
                <w:lang w:eastAsia="ar-SA"/>
              </w:rPr>
              <w:t>1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A447B" w14:textId="77777777" w:rsidR="00D60C88" w:rsidRPr="006D3AAC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0C88" w:rsidRPr="001B7A71" w14:paraId="12E6BA55" w14:textId="77777777" w:rsidTr="00057041">
        <w:trPr>
          <w:jc w:val="center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9710686" w14:textId="77777777" w:rsidR="00D60C88" w:rsidRPr="006D3AAC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D3AAC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Receitas Acessórias</w:t>
            </w:r>
            <w:r w:rsidRPr="006D3AAC">
              <w:rPr>
                <w:rFonts w:asciiTheme="minorHAnsi" w:eastAsia="Times New Roman" w:hAnsiTheme="minorHAnsi" w:cstheme="minorHAnsi"/>
                <w:sz w:val="24"/>
                <w:szCs w:val="24"/>
                <w:vertAlign w:val="superscript"/>
                <w:lang w:eastAsia="ar-SA"/>
              </w:rPr>
              <w:t>2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4394B" w14:textId="77777777" w:rsidR="00D60C88" w:rsidRPr="006D3AAC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0C88" w:rsidRPr="001B7A71" w14:paraId="349C27FA" w14:textId="77777777" w:rsidTr="00057041">
        <w:trPr>
          <w:jc w:val="center"/>
        </w:trPr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86F851" w14:textId="77777777" w:rsidR="00D60C88" w:rsidRPr="006D3AAC" w:rsidRDefault="00D60C88" w:rsidP="00057041">
            <w:pPr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 xml:space="preserve">RECEITA BRUTA IMPORTAÇÃO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0010" w14:textId="77777777" w:rsidR="00D60C88" w:rsidRPr="006D3AAC" w:rsidDel="001B7A71" w:rsidRDefault="00D60C88" w:rsidP="00057041">
            <w:pPr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</w:tbl>
    <w:p w14:paraId="65B66434" w14:textId="77777777" w:rsidR="00D60C88" w:rsidRPr="00FF4E2F" w:rsidRDefault="00D60C88" w:rsidP="00D60C88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 </w:t>
      </w:r>
      <w:r w:rsidRPr="00F62A6B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Obs</w:t>
      </w:r>
      <w:r w:rsidRPr="00FF4E2F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.: </w:t>
      </w:r>
      <w:r w:rsidRPr="00F62A6B">
        <w:rPr>
          <w:rFonts w:asciiTheme="minorHAnsi" w:eastAsia="Times New Roman" w:hAnsiTheme="minorHAnsi" w:cstheme="minorHAnsi"/>
          <w:b/>
          <w:bCs/>
          <w:sz w:val="24"/>
          <w:szCs w:val="24"/>
          <w:vertAlign w:val="superscript"/>
          <w:lang w:eastAsia="ar-SA"/>
        </w:rPr>
        <w:t>1</w:t>
      </w:r>
      <w:r w:rsidRPr="00FF4E2F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  Valor constante do item 11 deste anexo;</w:t>
      </w:r>
    </w:p>
    <w:p w14:paraId="212F1C8C" w14:textId="77777777" w:rsidR="00D60C88" w:rsidRPr="00F62A6B" w:rsidRDefault="00D60C88" w:rsidP="00D60C88">
      <w:pPr>
        <w:pStyle w:val="PargrafodaLista"/>
        <w:spacing w:after="120" w:line="240" w:lineRule="auto"/>
        <w:ind w:left="60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vertAlign w:val="superscript"/>
          <w:lang w:eastAsia="ar-SA"/>
        </w:rPr>
        <w:t>2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  </w:t>
      </w:r>
      <w:r w:rsidRPr="00F62A6B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Valor constante do Anexo V do edital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, somados os 25 anos da permissão.</w:t>
      </w:r>
    </w:p>
    <w:p w14:paraId="2766F1CA" w14:textId="77777777" w:rsidR="00D60C88" w:rsidRDefault="00D60C88" w:rsidP="00D60C8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33569E70" w14:textId="77777777" w:rsidR="00D60C88" w:rsidRPr="00FF4E2F" w:rsidRDefault="00D60C88" w:rsidP="00D60C88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EXPORTAÇÃO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 (INCLUÍDAS AS RECEITAS ACESSÓRIAS)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43"/>
        <w:gridCol w:w="3944"/>
      </w:tblGrid>
      <w:tr w:rsidR="00D60C88" w:rsidRPr="00FF4E2F" w14:paraId="4D8C7B67" w14:textId="77777777" w:rsidTr="00057041">
        <w:trPr>
          <w:jc w:val="center"/>
        </w:trPr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D08F02D" w14:textId="77777777" w:rsidR="00D60C88" w:rsidRPr="00FF4E2F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4E2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DISCRIMINAÇÃO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2BEBE" w14:textId="77777777" w:rsidR="00D60C88" w:rsidRPr="00FF4E2F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4E2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VALOR (R$)</w:t>
            </w:r>
          </w:p>
        </w:tc>
      </w:tr>
      <w:tr w:rsidR="00D60C88" w:rsidRPr="001B7A71" w14:paraId="09EB0D65" w14:textId="77777777" w:rsidTr="00057041">
        <w:trPr>
          <w:jc w:val="center"/>
        </w:trPr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1670C57" w14:textId="77777777" w:rsidR="00D60C88" w:rsidRPr="006D3AAC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D3AAC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Receita Bruta Esperada (armazenagem e movimentação)</w:t>
            </w:r>
            <w:r w:rsidRPr="006D3AAC">
              <w:rPr>
                <w:rFonts w:asciiTheme="minorHAnsi" w:eastAsia="Times New Roman" w:hAnsiTheme="minorHAnsi" w:cstheme="minorHAnsi"/>
                <w:sz w:val="24"/>
                <w:szCs w:val="24"/>
                <w:vertAlign w:val="superscript"/>
                <w:lang w:eastAsia="ar-SA"/>
              </w:rPr>
              <w:t>1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12AFE" w14:textId="77777777" w:rsidR="00D60C88" w:rsidRPr="006D3AAC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0C88" w:rsidRPr="001B7A71" w14:paraId="31EA4D09" w14:textId="77777777" w:rsidTr="00057041">
        <w:trPr>
          <w:jc w:val="center"/>
        </w:trPr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96D9B3C" w14:textId="77777777" w:rsidR="00D60C88" w:rsidRPr="006D3AAC" w:rsidRDefault="00D60C88" w:rsidP="00057041">
            <w:pPr>
              <w:spacing w:after="12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D3AAC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Receitas Acessórias</w:t>
            </w:r>
            <w:r w:rsidRPr="006D3AAC">
              <w:rPr>
                <w:rFonts w:asciiTheme="minorHAnsi" w:eastAsia="Times New Roman" w:hAnsiTheme="minorHAnsi" w:cstheme="minorHAnsi"/>
                <w:sz w:val="24"/>
                <w:szCs w:val="24"/>
                <w:vertAlign w:val="superscript"/>
                <w:lang w:eastAsia="ar-SA"/>
              </w:rPr>
              <w:t>2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90179" w14:textId="77777777" w:rsidR="00D60C88" w:rsidRPr="006D3AAC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0C88" w:rsidRPr="001B7A71" w14:paraId="1F7727C1" w14:textId="77777777" w:rsidTr="00057041">
        <w:trPr>
          <w:jc w:val="center"/>
        </w:trPr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9A1017" w14:textId="77777777" w:rsidR="00D60C88" w:rsidRPr="006D3AAC" w:rsidRDefault="00D60C88" w:rsidP="00057041">
            <w:pPr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RECEITA BRUTA EXPORTAÇÃO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F037" w14:textId="77777777" w:rsidR="00D60C88" w:rsidRPr="006D3AAC" w:rsidDel="001B7A71" w:rsidRDefault="00D60C88" w:rsidP="00057041">
            <w:pPr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</w:tbl>
    <w:p w14:paraId="393CCC50" w14:textId="77777777" w:rsidR="00D60C88" w:rsidRPr="00DB541D" w:rsidRDefault="00D60C88" w:rsidP="00D60C88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  </w:t>
      </w:r>
      <w:r w:rsidRPr="00DB541D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Obs.: 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  </w:t>
      </w:r>
      <w:r w:rsidRPr="00F62A6B">
        <w:rPr>
          <w:rFonts w:asciiTheme="minorHAnsi" w:eastAsia="Times New Roman" w:hAnsiTheme="minorHAnsi" w:cstheme="minorHAnsi"/>
          <w:b/>
          <w:bCs/>
          <w:sz w:val="24"/>
          <w:szCs w:val="24"/>
          <w:vertAlign w:val="superscript"/>
          <w:lang w:eastAsia="ar-SA"/>
        </w:rPr>
        <w:t>1</w:t>
      </w:r>
      <w:r w:rsidRPr="00DB541D" w:rsidDel="00F62A6B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 </w:t>
      </w:r>
      <w:r w:rsidRPr="00DB541D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 Valor constante do item 11 deste anexo;</w:t>
      </w:r>
    </w:p>
    <w:p w14:paraId="6C76F18D" w14:textId="77777777" w:rsidR="00D60C88" w:rsidRPr="001566F2" w:rsidRDefault="00D60C88" w:rsidP="00D60C88">
      <w:pPr>
        <w:spacing w:after="120" w:line="240" w:lineRule="auto"/>
        <w:ind w:firstLine="426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     </w:t>
      </w:r>
      <w:r w:rsidRPr="001566F2">
        <w:rPr>
          <w:rFonts w:asciiTheme="minorHAnsi" w:eastAsia="Times New Roman" w:hAnsiTheme="minorHAnsi" w:cstheme="minorHAnsi"/>
          <w:b/>
          <w:bCs/>
          <w:sz w:val="24"/>
          <w:szCs w:val="24"/>
          <w:vertAlign w:val="superscript"/>
          <w:lang w:eastAsia="ar-SA"/>
        </w:rPr>
        <w:t>2</w:t>
      </w:r>
      <w:r w:rsidRPr="001566F2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 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 </w:t>
      </w:r>
      <w:r w:rsidRPr="001566F2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Valor constante do anexo V do edital, somados os 25 anos da permissão.</w:t>
      </w:r>
    </w:p>
    <w:p w14:paraId="2A1D9BEB" w14:textId="77777777" w:rsidR="00D60C88" w:rsidRDefault="00D60C88" w:rsidP="00D60C88">
      <w:pPr>
        <w:spacing w:after="120" w:line="240" w:lineRule="auto"/>
        <w:ind w:left="426" w:hanging="426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4CF35D36" w14:textId="77777777" w:rsidR="00D60C88" w:rsidRPr="00FF4E2F" w:rsidRDefault="00D60C88" w:rsidP="00D60C88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F4E2F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CONSOLIDAÇÃO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 (INCLUÍDAS AS RECEITAS ACESSÓRIAS)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383"/>
        <w:gridCol w:w="3270"/>
        <w:gridCol w:w="3270"/>
      </w:tblGrid>
      <w:tr w:rsidR="00D60C88" w:rsidRPr="00DB541D" w14:paraId="4B24B6E9" w14:textId="77777777" w:rsidTr="00057041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4BCE77" w14:textId="77777777" w:rsidR="00D60C88" w:rsidRDefault="00D60C88" w:rsidP="00057041">
            <w:pPr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DB541D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 xml:space="preserve">RECEITA BRUTA 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IMPORTAÇÃO</w:t>
            </w:r>
          </w:p>
          <w:p w14:paraId="0A3C69A6" w14:textId="77777777" w:rsidR="00D60C88" w:rsidRPr="00DB541D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B541D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(a)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ADC48B" w14:textId="77777777" w:rsidR="00D60C88" w:rsidRDefault="00D60C88" w:rsidP="00057041">
            <w:pPr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DB541D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RECEITA BRUTA EXPORTAÇÃO</w:t>
            </w:r>
          </w:p>
          <w:p w14:paraId="0759EE07" w14:textId="77777777" w:rsidR="00D60C88" w:rsidRPr="00DB541D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B541D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(b)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D3ABE" w14:textId="77777777" w:rsidR="00D60C88" w:rsidRDefault="00D60C88" w:rsidP="00057041">
            <w:pPr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DB541D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RECEITA BRUTA ESPERADA</w:t>
            </w:r>
          </w:p>
          <w:p w14:paraId="36934757" w14:textId="77777777" w:rsidR="00D60C88" w:rsidRPr="00DB541D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B541D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(c) = (a) + (b)</w:t>
            </w:r>
          </w:p>
        </w:tc>
      </w:tr>
      <w:tr w:rsidR="00D60C88" w:rsidRPr="00FF4E2F" w14:paraId="5FB5A88A" w14:textId="77777777" w:rsidTr="00057041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89EE79" w14:textId="77777777" w:rsidR="00D60C88" w:rsidRPr="00FF4E2F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8E6C06" w14:textId="77777777" w:rsidR="00D60C88" w:rsidRPr="00FF4E2F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31ABE" w14:textId="77777777" w:rsidR="00D60C88" w:rsidRPr="00FF4E2F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570F94D7" w14:textId="77777777" w:rsidR="00D60C88" w:rsidRDefault="00D60C88" w:rsidP="00D60C88">
      <w:pPr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br w:type="page"/>
      </w:r>
    </w:p>
    <w:p w14:paraId="0BCDECBA" w14:textId="77777777" w:rsidR="00D60C88" w:rsidRPr="003857B7" w:rsidRDefault="00D60C88" w:rsidP="00D60C88">
      <w:pPr>
        <w:spacing w:after="120" w:line="240" w:lineRule="auto"/>
        <w:ind w:left="426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lastRenderedPageBreak/>
        <w:t xml:space="preserve">13.  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ab/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ab/>
        <w:t>DEMONSTRATIVO DO RESULTADO ANUAL ( Valores em R$)</w:t>
      </w:r>
    </w:p>
    <w:p w14:paraId="75FF4F45" w14:textId="77777777" w:rsidR="00D60C88" w:rsidRPr="002F6FC0" w:rsidRDefault="00D60C88" w:rsidP="00D60C88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0" distR="89535" simplePos="0" relativeHeight="251659264" behindDoc="0" locked="0" layoutInCell="1" allowOverlap="0" wp14:anchorId="31FE2941" wp14:editId="7E817960">
                <wp:simplePos x="0" y="0"/>
                <wp:positionH relativeFrom="margin">
                  <wp:posOffset>396875</wp:posOffset>
                </wp:positionH>
                <wp:positionV relativeFrom="paragraph">
                  <wp:posOffset>3810</wp:posOffset>
                </wp:positionV>
                <wp:extent cx="5702400" cy="6588000"/>
                <wp:effectExtent l="0" t="0" r="0" b="3810"/>
                <wp:wrapSquare wrapText="bothSides"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2400" cy="658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1207" w:type="dxa"/>
                              <w:tblInd w:w="7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08"/>
                              <w:gridCol w:w="1100"/>
                              <w:gridCol w:w="1100"/>
                              <w:gridCol w:w="1100"/>
                              <w:gridCol w:w="1100"/>
                              <w:gridCol w:w="1100"/>
                              <w:gridCol w:w="1100"/>
                              <w:gridCol w:w="1199"/>
                            </w:tblGrid>
                            <w:tr w:rsidR="00D60C88" w:rsidRPr="008D1E5F" w14:paraId="441D1190" w14:textId="77777777" w:rsidTr="00B264E9">
                              <w:trPr>
                                <w:trHeight w:val="420"/>
                              </w:trPr>
                              <w:tc>
                                <w:tcPr>
                                  <w:tcW w:w="3408" w:type="dxa"/>
                                  <w:hideMark/>
                                </w:tcPr>
                                <w:p w14:paraId="74C61E29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  <w:jc w:val="center"/>
                                  </w:pPr>
                                  <w:r w:rsidRPr="008D1E5F"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  <w:t>DISCRIMINAÇÃO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hideMark/>
                                </w:tcPr>
                                <w:p w14:paraId="6F80040D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  <w:jc w:val="center"/>
                                  </w:pPr>
                                  <w:r w:rsidRPr="008D1E5F"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  <w:t>Ano 1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hideMark/>
                                </w:tcPr>
                                <w:p w14:paraId="1D285BFD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  <w:jc w:val="center"/>
                                  </w:pPr>
                                  <w:r w:rsidRPr="008D1E5F"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  <w:t xml:space="preserve">Ano 2 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hideMark/>
                                </w:tcPr>
                                <w:p w14:paraId="305DB6BA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  <w:jc w:val="center"/>
                                  </w:pPr>
                                  <w:r w:rsidRPr="008D1E5F"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637D1CB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  <w:jc w:val="center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  <w:r w:rsidRPr="008D1E5F"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  <w:t>Ano 25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6781283" w14:textId="77777777" w:rsidR="00D60C88" w:rsidRDefault="00D60C88">
                                  <w:pPr>
                                    <w:suppressAutoHyphens w:val="0"/>
                                    <w:spacing w:after="120" w:line="240" w:lineRule="auto"/>
                                    <w:jc w:val="center"/>
                                  </w:pPr>
                                  <w: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  <w:hideMark/>
                                </w:tcPr>
                                <w:p w14:paraId="776B2D83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  <w:jc w:val="center"/>
                                  </w:pPr>
                                  <w: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left w:val="nil"/>
                                    <w:right w:val="nil"/>
                                  </w:tcBorders>
                                  <w:hideMark/>
                                </w:tcPr>
                                <w:p w14:paraId="65BDF997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  <w:jc w:val="center"/>
                                  </w:pPr>
                                  <w:r w:rsidRPr="008D1E5F"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D60C88" w:rsidRPr="008D1E5F" w14:paraId="5D0E2CA3" w14:textId="77777777" w:rsidTr="00B264E9">
                              <w:trPr>
                                <w:trHeight w:val="420"/>
                              </w:trPr>
                              <w:tc>
                                <w:tcPr>
                                  <w:tcW w:w="3408" w:type="dxa"/>
                                  <w:hideMark/>
                                </w:tcPr>
                                <w:p w14:paraId="2A3796E2" w14:textId="77777777" w:rsidR="00D60C88" w:rsidRPr="008D1E5F" w:rsidRDefault="00D60C88">
                                  <w:pPr>
                                    <w:keepNext/>
                                    <w:suppressAutoHyphens w:val="0"/>
                                    <w:autoSpaceDE w:val="0"/>
                                    <w:spacing w:after="120" w:line="240" w:lineRule="auto"/>
                                  </w:pPr>
                                  <w:r w:rsidRPr="008D1E5F"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  <w:t>Receita Bruta Anual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31A42036" w14:textId="77777777" w:rsidR="00D60C88" w:rsidRPr="008D1E5F" w:rsidRDefault="00D60C88">
                                  <w:pPr>
                                    <w:keepNext/>
                                    <w:suppressAutoHyphens w:val="0"/>
                                    <w:autoSpaceDE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 w:cs="Arial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007495BB" w14:textId="77777777" w:rsidR="00D60C88" w:rsidRPr="008D1E5F" w:rsidRDefault="00D60C88">
                                  <w:pPr>
                                    <w:keepNext/>
                                    <w:suppressAutoHyphens w:val="0"/>
                                    <w:autoSpaceDE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 w:cs="Arial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13A0DFCF" w14:textId="77777777" w:rsidR="00D60C88" w:rsidRPr="008D1E5F" w:rsidRDefault="00D60C88">
                                  <w:pPr>
                                    <w:keepNext/>
                                    <w:suppressAutoHyphens w:val="0"/>
                                    <w:autoSpaceDE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 w:cs="Arial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DB6B682" w14:textId="77777777" w:rsidR="00D60C88" w:rsidRPr="008D1E5F" w:rsidRDefault="00D60C88">
                                  <w:pPr>
                                    <w:keepNext/>
                                    <w:suppressAutoHyphens w:val="0"/>
                                    <w:autoSpaceDE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 w:cs="Arial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58461F3" w14:textId="77777777" w:rsidR="00D60C88" w:rsidRPr="008D1E5F" w:rsidRDefault="00D60C88">
                                  <w:pPr>
                                    <w:keepNext/>
                                    <w:suppressAutoHyphens w:val="0"/>
                                    <w:autoSpaceDE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 w:cs="Arial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14:paraId="42AE5266" w14:textId="77777777" w:rsidR="00D60C88" w:rsidRPr="008D1E5F" w:rsidRDefault="00D60C88">
                                  <w:pPr>
                                    <w:keepNext/>
                                    <w:suppressAutoHyphens w:val="0"/>
                                    <w:autoSpaceDE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 w:cs="Arial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49BEE35" w14:textId="77777777" w:rsidR="00D60C88" w:rsidRPr="008D1E5F" w:rsidRDefault="00D60C88">
                                  <w:pPr>
                                    <w:keepNext/>
                                    <w:suppressAutoHyphens w:val="0"/>
                                    <w:autoSpaceDE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 w:cs="Arial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</w:tr>
                            <w:tr w:rsidR="00D60C88" w:rsidRPr="008D1E5F" w14:paraId="6EE6D513" w14:textId="77777777" w:rsidTr="00B264E9">
                              <w:trPr>
                                <w:cantSplit/>
                                <w:trHeight w:val="233"/>
                              </w:trPr>
                              <w:tc>
                                <w:tcPr>
                                  <w:tcW w:w="3408" w:type="dxa"/>
                                  <w:vMerge w:val="restart"/>
                                  <w:hideMark/>
                                </w:tcPr>
                                <w:p w14:paraId="03D34AB3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</w:pPr>
                                  <w:r w:rsidRPr="008D1E5F"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  <w:t>(Deduções)</w:t>
                                  </w:r>
                                </w:p>
                                <w:p w14:paraId="5BE57491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</w:pPr>
                                  <w:r w:rsidRPr="008D1E5F">
                                    <w:rPr>
                                      <w:rFonts w:cs="Calibri"/>
                                      <w:sz w:val="24"/>
                                      <w:szCs w:val="24"/>
                                      <w:lang w:eastAsia="pt-BR"/>
                                    </w:rPr>
                                    <w:t xml:space="preserve"> </w:t>
                                  </w:r>
                                  <w:r w:rsidRPr="008D1E5F"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  <w:t xml:space="preserve">PIS </w:t>
                                  </w:r>
                                </w:p>
                                <w:p w14:paraId="0CB5B9B8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</w:pPr>
                                  <w:r w:rsidRPr="008D1E5F">
                                    <w:rPr>
                                      <w:rFonts w:cs="Calibri"/>
                                      <w:sz w:val="24"/>
                                      <w:szCs w:val="24"/>
                                      <w:lang w:eastAsia="pt-BR"/>
                                    </w:rPr>
                                    <w:t xml:space="preserve"> </w:t>
                                  </w:r>
                                  <w:r w:rsidRPr="008D1E5F"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  <w:t>COFINS</w:t>
                                  </w:r>
                                </w:p>
                                <w:p w14:paraId="32A26F8F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</w:pPr>
                                  <w:r w:rsidRPr="008D1E5F">
                                    <w:rPr>
                                      <w:rFonts w:cs="Calibri"/>
                                      <w:sz w:val="24"/>
                                      <w:szCs w:val="24"/>
                                      <w:lang w:eastAsia="pt-BR"/>
                                    </w:rPr>
                                    <w:t xml:space="preserve"> </w:t>
                                  </w:r>
                                  <w:r w:rsidRPr="008D1E5F"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  <w:t>ISSQN</w:t>
                                  </w:r>
                                </w:p>
                                <w:p w14:paraId="1C9E7EC4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</w:pPr>
                                  <w:r w:rsidRPr="008D1E5F">
                                    <w:rPr>
                                      <w:rFonts w:cs="Calibri"/>
                                      <w:sz w:val="24"/>
                                      <w:szCs w:val="24"/>
                                      <w:lang w:eastAsia="pt-BR"/>
                                    </w:rPr>
                                    <w:t xml:space="preserve"> </w:t>
                                  </w:r>
                                  <w:r w:rsidRPr="008D1E5F"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  <w:t>Outras (especificar)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0771F96D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3A7A845E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0934E5B7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D5D4F9B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FC3DB02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14:paraId="67B58C34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AD094BC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</w:tr>
                            <w:tr w:rsidR="00D60C88" w:rsidRPr="008D1E5F" w14:paraId="6EDC94BF" w14:textId="77777777" w:rsidTr="00B264E9">
                              <w:trPr>
                                <w:cantSplit/>
                                <w:trHeight w:val="233"/>
                              </w:trPr>
                              <w:tc>
                                <w:tcPr>
                                  <w:tcW w:w="3408" w:type="dxa"/>
                                  <w:vMerge/>
                                  <w:vAlign w:val="center"/>
                                  <w:hideMark/>
                                </w:tcPr>
                                <w:p w14:paraId="28891F82" w14:textId="77777777" w:rsidR="00D60C88" w:rsidRPr="008D1E5F" w:rsidRDefault="00D60C88">
                                  <w:pPr>
                                    <w:suppressAutoHyphens w:val="0"/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2F8A7D64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6EF943E3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6BAE3E25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692F3D3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EA0AC2A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14:paraId="14F977D0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1763503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</w:tr>
                            <w:tr w:rsidR="00D60C88" w:rsidRPr="008D1E5F" w14:paraId="58004E12" w14:textId="77777777" w:rsidTr="00B264E9">
                              <w:trPr>
                                <w:cantSplit/>
                                <w:trHeight w:val="233"/>
                              </w:trPr>
                              <w:tc>
                                <w:tcPr>
                                  <w:tcW w:w="3408" w:type="dxa"/>
                                  <w:vMerge/>
                                  <w:vAlign w:val="center"/>
                                  <w:hideMark/>
                                </w:tcPr>
                                <w:p w14:paraId="1F43495E" w14:textId="77777777" w:rsidR="00D60C88" w:rsidRPr="008D1E5F" w:rsidRDefault="00D60C88">
                                  <w:pPr>
                                    <w:suppressAutoHyphens w:val="0"/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736256DD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1EAB5393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2DB1E879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D303B08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E5569E9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14:paraId="0DCCFED7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C5946DD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</w:tr>
                            <w:tr w:rsidR="00D60C88" w:rsidRPr="008D1E5F" w14:paraId="07B7CDB3" w14:textId="77777777" w:rsidTr="00B264E9">
                              <w:trPr>
                                <w:cantSplit/>
                                <w:trHeight w:val="233"/>
                              </w:trPr>
                              <w:tc>
                                <w:tcPr>
                                  <w:tcW w:w="3408" w:type="dxa"/>
                                  <w:vMerge/>
                                  <w:vAlign w:val="center"/>
                                  <w:hideMark/>
                                </w:tcPr>
                                <w:p w14:paraId="1EBFF4D0" w14:textId="77777777" w:rsidR="00D60C88" w:rsidRPr="008D1E5F" w:rsidRDefault="00D60C88">
                                  <w:pPr>
                                    <w:suppressAutoHyphens w:val="0"/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451F9519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67A7A923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26108161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2401BA9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0720FCA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14:paraId="42D499B7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119D972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</w:tr>
                            <w:tr w:rsidR="00D60C88" w:rsidRPr="008D1E5F" w14:paraId="66764A1D" w14:textId="77777777" w:rsidTr="00B264E9">
                              <w:trPr>
                                <w:cantSplit/>
                                <w:trHeight w:val="233"/>
                              </w:trPr>
                              <w:tc>
                                <w:tcPr>
                                  <w:tcW w:w="3408" w:type="dxa"/>
                                  <w:vMerge/>
                                  <w:vAlign w:val="center"/>
                                  <w:hideMark/>
                                </w:tcPr>
                                <w:p w14:paraId="315AF311" w14:textId="77777777" w:rsidR="00D60C88" w:rsidRPr="008D1E5F" w:rsidRDefault="00D60C88">
                                  <w:pPr>
                                    <w:suppressAutoHyphens w:val="0"/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092B9F02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697FBC4F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6467FF75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4C026C4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A9BD8F6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14:paraId="27DF3235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895D0C1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</w:tr>
                            <w:tr w:rsidR="00D60C88" w:rsidRPr="008D1E5F" w14:paraId="648F7F83" w14:textId="77777777" w:rsidTr="00B264E9">
                              <w:trPr>
                                <w:cantSplit/>
                                <w:trHeight w:val="233"/>
                              </w:trPr>
                              <w:tc>
                                <w:tcPr>
                                  <w:tcW w:w="3408" w:type="dxa"/>
                                  <w:vMerge/>
                                  <w:vAlign w:val="center"/>
                                  <w:hideMark/>
                                </w:tcPr>
                                <w:p w14:paraId="630617BE" w14:textId="77777777" w:rsidR="00D60C88" w:rsidRPr="008D1E5F" w:rsidRDefault="00D60C88">
                                  <w:pPr>
                                    <w:suppressAutoHyphens w:val="0"/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7BC9D2B9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08A60955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64C0BABF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0C92C6B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0B9E873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14:paraId="07176CFB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8BC8D8F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</w:tr>
                            <w:tr w:rsidR="00D60C88" w:rsidRPr="008D1E5F" w14:paraId="043C768B" w14:textId="77777777" w:rsidTr="00B264E9">
                              <w:trPr>
                                <w:cantSplit/>
                                <w:trHeight w:val="420"/>
                              </w:trPr>
                              <w:tc>
                                <w:tcPr>
                                  <w:tcW w:w="3408" w:type="dxa"/>
                                  <w:hideMark/>
                                </w:tcPr>
                                <w:p w14:paraId="701BB940" w14:textId="77777777" w:rsidR="00D60C88" w:rsidRPr="008D1E5F" w:rsidRDefault="00D60C88">
                                  <w:pPr>
                                    <w:keepNext/>
                                    <w:suppressAutoHyphens w:val="0"/>
                                    <w:autoSpaceDE w:val="0"/>
                                    <w:spacing w:after="120" w:line="240" w:lineRule="auto"/>
                                  </w:pPr>
                                  <w:r w:rsidRPr="008D1E5F"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  <w:t>Receita Líquida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729EC555" w14:textId="77777777" w:rsidR="00D60C88" w:rsidRPr="008D1E5F" w:rsidRDefault="00D60C88">
                                  <w:pPr>
                                    <w:keepNext/>
                                    <w:suppressAutoHyphens w:val="0"/>
                                    <w:autoSpaceDE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 w:cs="Arial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50053C19" w14:textId="77777777" w:rsidR="00D60C88" w:rsidRPr="008D1E5F" w:rsidRDefault="00D60C88">
                                  <w:pPr>
                                    <w:keepNext/>
                                    <w:suppressAutoHyphens w:val="0"/>
                                    <w:autoSpaceDE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 w:cs="Arial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73DF6C69" w14:textId="77777777" w:rsidR="00D60C88" w:rsidRPr="008D1E5F" w:rsidRDefault="00D60C88">
                                  <w:pPr>
                                    <w:keepNext/>
                                    <w:suppressAutoHyphens w:val="0"/>
                                    <w:autoSpaceDE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 w:cs="Arial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D4EF679" w14:textId="77777777" w:rsidR="00D60C88" w:rsidRPr="008D1E5F" w:rsidRDefault="00D60C88">
                                  <w:pPr>
                                    <w:keepNext/>
                                    <w:suppressAutoHyphens w:val="0"/>
                                    <w:autoSpaceDE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 w:cs="Arial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9526363" w14:textId="77777777" w:rsidR="00D60C88" w:rsidRPr="008D1E5F" w:rsidRDefault="00D60C88">
                                  <w:pPr>
                                    <w:keepNext/>
                                    <w:suppressAutoHyphens w:val="0"/>
                                    <w:autoSpaceDE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 w:cs="Arial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14:paraId="28BBA83B" w14:textId="77777777" w:rsidR="00D60C88" w:rsidRPr="008D1E5F" w:rsidRDefault="00D60C88">
                                  <w:pPr>
                                    <w:keepNext/>
                                    <w:suppressAutoHyphens w:val="0"/>
                                    <w:autoSpaceDE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 w:cs="Arial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2319C0D" w14:textId="77777777" w:rsidR="00D60C88" w:rsidRPr="008D1E5F" w:rsidRDefault="00D60C88">
                                  <w:pPr>
                                    <w:keepNext/>
                                    <w:suppressAutoHyphens w:val="0"/>
                                    <w:autoSpaceDE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 w:cs="Arial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</w:tr>
                            <w:tr w:rsidR="00D60C88" w:rsidRPr="008D1E5F" w14:paraId="27D6C6F4" w14:textId="77777777" w:rsidTr="00B264E9">
                              <w:trPr>
                                <w:cantSplit/>
                                <w:trHeight w:val="233"/>
                              </w:trPr>
                              <w:tc>
                                <w:tcPr>
                                  <w:tcW w:w="3408" w:type="dxa"/>
                                  <w:vMerge w:val="restart"/>
                                  <w:hideMark/>
                                </w:tcPr>
                                <w:p w14:paraId="1E9C617A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</w:pPr>
                                  <w:r w:rsidRPr="008D1E5F"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  <w:t xml:space="preserve">(Custos e Despesas Operacionais) </w:t>
                                  </w:r>
                                </w:p>
                                <w:p w14:paraId="70545AE3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</w:pPr>
                                  <w:r w:rsidRPr="008D1E5F">
                                    <w:rPr>
                                      <w:rFonts w:cs="Calibri"/>
                                      <w:sz w:val="24"/>
                                      <w:szCs w:val="24"/>
                                      <w:lang w:eastAsia="pt-BR"/>
                                    </w:rPr>
                                    <w:t xml:space="preserve"> </w:t>
                                  </w:r>
                                  <w:r w:rsidRPr="008D1E5F"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  <w:t>Salário mais encargos (pessoal próprio)</w:t>
                                  </w:r>
                                </w:p>
                                <w:p w14:paraId="6F2FA0EF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</w:pPr>
                                  <w:r w:rsidRPr="008D1E5F">
                                    <w:rPr>
                                      <w:rFonts w:cs="Calibri"/>
                                      <w:sz w:val="24"/>
                                      <w:szCs w:val="24"/>
                                      <w:lang w:eastAsia="pt-BR"/>
                                    </w:rPr>
                                    <w:t xml:space="preserve"> </w:t>
                                  </w:r>
                                  <w:r w:rsidRPr="008D1E5F"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  <w:t>Mão-de-obra terceirizada</w:t>
                                  </w:r>
                                </w:p>
                                <w:p w14:paraId="113DF560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</w:pPr>
                                  <w:r w:rsidRPr="008D1E5F">
                                    <w:rPr>
                                      <w:rFonts w:cs="Calibri"/>
                                      <w:sz w:val="24"/>
                                      <w:szCs w:val="24"/>
                                      <w:lang w:eastAsia="pt-BR"/>
                                    </w:rPr>
                                    <w:t xml:space="preserve"> </w:t>
                                  </w:r>
                                  <w:r w:rsidRPr="008D1E5F"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  <w:t>Depreciação</w:t>
                                  </w:r>
                                </w:p>
                                <w:p w14:paraId="10FB23CB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</w:pPr>
                                  <w:r w:rsidRPr="008D1E5F">
                                    <w:rPr>
                                      <w:rFonts w:cs="Calibri"/>
                                      <w:sz w:val="24"/>
                                      <w:szCs w:val="24"/>
                                      <w:lang w:eastAsia="pt-BR"/>
                                    </w:rPr>
                                    <w:t xml:space="preserve"> </w:t>
                                  </w:r>
                                  <w:r w:rsidRPr="008D1E5F"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  <w:t>Manutenção e Conservação</w:t>
                                  </w:r>
                                </w:p>
                                <w:p w14:paraId="0D98D3E7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</w:pPr>
                                  <w:r w:rsidRPr="008D1E5F">
                                    <w:rPr>
                                      <w:rFonts w:cs="Calibri"/>
                                      <w:sz w:val="24"/>
                                      <w:szCs w:val="24"/>
                                      <w:lang w:eastAsia="pt-BR"/>
                                    </w:rPr>
                                    <w:t xml:space="preserve"> </w:t>
                                  </w:r>
                                  <w:r w:rsidRPr="008D1E5F"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  <w:t>Utilidades (energia, água, etc.)</w:t>
                                  </w:r>
                                </w:p>
                                <w:p w14:paraId="3B05FE63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</w:pPr>
                                  <w:r w:rsidRPr="008D1E5F">
                                    <w:rPr>
                                      <w:rFonts w:cs="Calibri"/>
                                      <w:sz w:val="24"/>
                                      <w:szCs w:val="24"/>
                                      <w:lang w:eastAsia="pt-BR"/>
                                    </w:rPr>
                                    <w:t xml:space="preserve"> </w:t>
                                  </w:r>
                                  <w:r w:rsidRPr="008D1E5F"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  <w:t>Comerciais</w:t>
                                  </w:r>
                                </w:p>
                                <w:p w14:paraId="6FFD0204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</w:pPr>
                                  <w:r w:rsidRPr="008D1E5F">
                                    <w:rPr>
                                      <w:rFonts w:cs="Calibri"/>
                                      <w:sz w:val="24"/>
                                      <w:szCs w:val="24"/>
                                      <w:lang w:eastAsia="pt-BR"/>
                                    </w:rPr>
                                    <w:t xml:space="preserve"> </w:t>
                                  </w:r>
                                  <w:r w:rsidRPr="008D1E5F"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  <w:t>Seguros</w:t>
                                  </w:r>
                                </w:p>
                                <w:p w14:paraId="58433C6D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</w:pPr>
                                  <w:r w:rsidRPr="008D1E5F">
                                    <w:rPr>
                                      <w:rFonts w:cs="Calibri"/>
                                      <w:sz w:val="24"/>
                                      <w:szCs w:val="24"/>
                                      <w:lang w:eastAsia="pt-BR"/>
                                    </w:rPr>
                                    <w:t xml:space="preserve"> </w:t>
                                  </w:r>
                                  <w:r w:rsidRPr="008D1E5F"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  <w:t>Financeiras</w:t>
                                  </w:r>
                                </w:p>
                                <w:p w14:paraId="26720DDF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</w:pPr>
                                  <w:r w:rsidRPr="008D1E5F">
                                    <w:rPr>
                                      <w:rFonts w:cs="Calibri"/>
                                      <w:sz w:val="24"/>
                                      <w:szCs w:val="24"/>
                                      <w:lang w:eastAsia="pt-BR"/>
                                    </w:rPr>
                                    <w:t xml:space="preserve"> </w:t>
                                  </w:r>
                                  <w:r w:rsidRPr="008D1E5F"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  <w:t>Outras (especificar)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008AE98D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6C2E68E9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4B7BB6AB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41BA572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3A6F2C3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14:paraId="06BBEF58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2D9C7E6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</w:tr>
                            <w:tr w:rsidR="00D60C88" w:rsidRPr="008D1E5F" w14:paraId="315C0E56" w14:textId="77777777" w:rsidTr="00B264E9">
                              <w:trPr>
                                <w:cantSplit/>
                                <w:trHeight w:val="233"/>
                              </w:trPr>
                              <w:tc>
                                <w:tcPr>
                                  <w:tcW w:w="3408" w:type="dxa"/>
                                  <w:vMerge/>
                                  <w:vAlign w:val="center"/>
                                  <w:hideMark/>
                                </w:tcPr>
                                <w:p w14:paraId="759B56FA" w14:textId="77777777" w:rsidR="00D60C88" w:rsidRPr="008D1E5F" w:rsidRDefault="00D60C88">
                                  <w:pPr>
                                    <w:suppressAutoHyphens w:val="0"/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6364BAF1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2A648EC9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6EC689B0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19D0884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05C993B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14:paraId="4B6F27C7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255D1BE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</w:tr>
                            <w:tr w:rsidR="00D60C88" w:rsidRPr="008D1E5F" w14:paraId="6565AA8B" w14:textId="77777777" w:rsidTr="00B264E9">
                              <w:trPr>
                                <w:cantSplit/>
                                <w:trHeight w:val="233"/>
                              </w:trPr>
                              <w:tc>
                                <w:tcPr>
                                  <w:tcW w:w="3408" w:type="dxa"/>
                                  <w:vMerge/>
                                  <w:vAlign w:val="center"/>
                                  <w:hideMark/>
                                </w:tcPr>
                                <w:p w14:paraId="339EC872" w14:textId="77777777" w:rsidR="00D60C88" w:rsidRPr="008D1E5F" w:rsidRDefault="00D60C88">
                                  <w:pPr>
                                    <w:suppressAutoHyphens w:val="0"/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6D7C87AA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5D6D852F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4D9B42CD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85E8D6F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E64C8CB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14:paraId="3B77FC0C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50D2C35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</w:tr>
                            <w:tr w:rsidR="00D60C88" w:rsidRPr="008D1E5F" w14:paraId="4155BD2B" w14:textId="77777777" w:rsidTr="00B264E9">
                              <w:trPr>
                                <w:cantSplit/>
                                <w:trHeight w:val="233"/>
                              </w:trPr>
                              <w:tc>
                                <w:tcPr>
                                  <w:tcW w:w="3408" w:type="dxa"/>
                                  <w:vMerge/>
                                  <w:vAlign w:val="center"/>
                                  <w:hideMark/>
                                </w:tcPr>
                                <w:p w14:paraId="084C86AB" w14:textId="77777777" w:rsidR="00D60C88" w:rsidRPr="008D1E5F" w:rsidRDefault="00D60C88">
                                  <w:pPr>
                                    <w:suppressAutoHyphens w:val="0"/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7AD6FE5F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24E981D1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2D25F9C8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4EC32BE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46368A3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14:paraId="44B1DEE0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6C010E9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</w:tr>
                            <w:tr w:rsidR="00D60C88" w:rsidRPr="008D1E5F" w14:paraId="47BC39DF" w14:textId="77777777" w:rsidTr="00B264E9">
                              <w:trPr>
                                <w:cantSplit/>
                                <w:trHeight w:val="233"/>
                              </w:trPr>
                              <w:tc>
                                <w:tcPr>
                                  <w:tcW w:w="3408" w:type="dxa"/>
                                  <w:vMerge/>
                                  <w:vAlign w:val="center"/>
                                  <w:hideMark/>
                                </w:tcPr>
                                <w:p w14:paraId="114704A6" w14:textId="77777777" w:rsidR="00D60C88" w:rsidRPr="008D1E5F" w:rsidRDefault="00D60C88">
                                  <w:pPr>
                                    <w:suppressAutoHyphens w:val="0"/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6C8A089A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0678F3E9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6931DDC6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915F49C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A55CBEE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14:paraId="687D3955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70D63D9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</w:tr>
                            <w:tr w:rsidR="00D60C88" w:rsidRPr="008D1E5F" w14:paraId="4BCCF548" w14:textId="77777777" w:rsidTr="00B264E9">
                              <w:trPr>
                                <w:cantSplit/>
                                <w:trHeight w:val="233"/>
                              </w:trPr>
                              <w:tc>
                                <w:tcPr>
                                  <w:tcW w:w="3408" w:type="dxa"/>
                                  <w:vMerge/>
                                  <w:vAlign w:val="center"/>
                                  <w:hideMark/>
                                </w:tcPr>
                                <w:p w14:paraId="1B050924" w14:textId="77777777" w:rsidR="00D60C88" w:rsidRPr="008D1E5F" w:rsidRDefault="00D60C88">
                                  <w:pPr>
                                    <w:suppressAutoHyphens w:val="0"/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2B3C577C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44F50CBC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07F6563A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0569EF4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61CACBD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14:paraId="751BAE0A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1F0BE9A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</w:tr>
                            <w:tr w:rsidR="00D60C88" w:rsidRPr="008D1E5F" w14:paraId="2EC61938" w14:textId="77777777" w:rsidTr="00B264E9">
                              <w:trPr>
                                <w:cantSplit/>
                                <w:trHeight w:val="233"/>
                              </w:trPr>
                              <w:tc>
                                <w:tcPr>
                                  <w:tcW w:w="3408" w:type="dxa"/>
                                  <w:vMerge/>
                                  <w:vAlign w:val="center"/>
                                  <w:hideMark/>
                                </w:tcPr>
                                <w:p w14:paraId="10EAB51C" w14:textId="77777777" w:rsidR="00D60C88" w:rsidRPr="008D1E5F" w:rsidRDefault="00D60C88">
                                  <w:pPr>
                                    <w:suppressAutoHyphens w:val="0"/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1732A082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0C444A96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32EE082D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0BC7C36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9F629F8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14:paraId="43B4B66E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6C781AA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</w:tr>
                            <w:tr w:rsidR="00D60C88" w:rsidRPr="008D1E5F" w14:paraId="5D4EAFBD" w14:textId="77777777" w:rsidTr="00B264E9">
                              <w:trPr>
                                <w:cantSplit/>
                                <w:trHeight w:val="233"/>
                              </w:trPr>
                              <w:tc>
                                <w:tcPr>
                                  <w:tcW w:w="3408" w:type="dxa"/>
                                  <w:vMerge/>
                                  <w:vAlign w:val="center"/>
                                  <w:hideMark/>
                                </w:tcPr>
                                <w:p w14:paraId="00C2579C" w14:textId="77777777" w:rsidR="00D60C88" w:rsidRPr="008D1E5F" w:rsidRDefault="00D60C88">
                                  <w:pPr>
                                    <w:suppressAutoHyphens w:val="0"/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3AA79C1E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4B1CF753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31491AF2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C9B900D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6F23044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14:paraId="24328FF9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2CA132E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</w:tr>
                            <w:tr w:rsidR="00D60C88" w:rsidRPr="008D1E5F" w14:paraId="2864832F" w14:textId="77777777" w:rsidTr="00B264E9">
                              <w:trPr>
                                <w:cantSplit/>
                                <w:trHeight w:val="233"/>
                              </w:trPr>
                              <w:tc>
                                <w:tcPr>
                                  <w:tcW w:w="3408" w:type="dxa"/>
                                  <w:vMerge/>
                                  <w:vAlign w:val="center"/>
                                  <w:hideMark/>
                                </w:tcPr>
                                <w:p w14:paraId="2EB8D24F" w14:textId="77777777" w:rsidR="00D60C88" w:rsidRPr="008D1E5F" w:rsidRDefault="00D60C88">
                                  <w:pPr>
                                    <w:suppressAutoHyphens w:val="0"/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0368E2B7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69CE3AEE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27B79BFF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9E84FD1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04AD805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14:paraId="024E2285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A8EEE9C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</w:tr>
                            <w:tr w:rsidR="00D60C88" w:rsidRPr="008D1E5F" w14:paraId="1EF29229" w14:textId="77777777" w:rsidTr="00B264E9">
                              <w:trPr>
                                <w:cantSplit/>
                                <w:trHeight w:val="233"/>
                              </w:trPr>
                              <w:tc>
                                <w:tcPr>
                                  <w:tcW w:w="3408" w:type="dxa"/>
                                  <w:vMerge/>
                                  <w:vAlign w:val="center"/>
                                  <w:hideMark/>
                                </w:tcPr>
                                <w:p w14:paraId="33096880" w14:textId="77777777" w:rsidR="00D60C88" w:rsidRPr="008D1E5F" w:rsidRDefault="00D60C88">
                                  <w:pPr>
                                    <w:suppressAutoHyphens w:val="0"/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0AFAB734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4F5306AA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3F3395DE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909293C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F7FB67E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14:paraId="5188D57E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97314D3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</w:tr>
                            <w:tr w:rsidR="00D60C88" w:rsidRPr="008D1E5F" w14:paraId="4C5EE598" w14:textId="77777777" w:rsidTr="00B264E9">
                              <w:trPr>
                                <w:cantSplit/>
                                <w:trHeight w:val="420"/>
                              </w:trPr>
                              <w:tc>
                                <w:tcPr>
                                  <w:tcW w:w="3408" w:type="dxa"/>
                                  <w:hideMark/>
                                </w:tcPr>
                                <w:p w14:paraId="5ADDE883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</w:pPr>
                                  <w:r w:rsidRPr="008D1E5F"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  <w:t>Resultado Antes do IRPJ e CSLL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0E2DDD95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109A5780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0C1B9016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8735384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B57B949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14:paraId="0F6BE031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88473E5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</w:tr>
                            <w:tr w:rsidR="00D60C88" w:rsidRPr="008D1E5F" w14:paraId="47156BD1" w14:textId="77777777" w:rsidTr="00B264E9">
                              <w:trPr>
                                <w:cantSplit/>
                                <w:trHeight w:val="420"/>
                              </w:trPr>
                              <w:tc>
                                <w:tcPr>
                                  <w:tcW w:w="3408" w:type="dxa"/>
                                  <w:hideMark/>
                                </w:tcPr>
                                <w:p w14:paraId="6F9AC40B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</w:pPr>
                                  <w:r w:rsidRPr="008D1E5F"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  <w:t>(IRPJ)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1F5FD34F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3A3A342C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65F057D8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066EDD5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7BEE198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14:paraId="10E13633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AE8FBED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</w:tr>
                            <w:tr w:rsidR="00D60C88" w:rsidRPr="008D1E5F" w14:paraId="70C52294" w14:textId="77777777" w:rsidTr="00B264E9">
                              <w:trPr>
                                <w:cantSplit/>
                                <w:trHeight w:val="420"/>
                              </w:trPr>
                              <w:tc>
                                <w:tcPr>
                                  <w:tcW w:w="3408" w:type="dxa"/>
                                  <w:hideMark/>
                                </w:tcPr>
                                <w:p w14:paraId="1BD61E06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</w:pPr>
                                  <w:r w:rsidRPr="008D1E5F"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  <w:t>(CSLL)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004A91A4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47C202AA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78ED158A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A6038EF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874EE96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14:paraId="58F1A816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9CA4BA7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</w:tr>
                            <w:tr w:rsidR="00D60C88" w:rsidRPr="008D1E5F" w14:paraId="406D5391" w14:textId="77777777" w:rsidTr="00B264E9">
                              <w:trPr>
                                <w:cantSplit/>
                                <w:trHeight w:val="407"/>
                              </w:trPr>
                              <w:tc>
                                <w:tcPr>
                                  <w:tcW w:w="3408" w:type="dxa"/>
                                  <w:hideMark/>
                                </w:tcPr>
                                <w:p w14:paraId="55CC6A98" w14:textId="77777777" w:rsidR="00D60C88" w:rsidRPr="008D1E5F" w:rsidRDefault="00D60C88">
                                  <w:pPr>
                                    <w:suppressAutoHyphens w:val="0"/>
                                    <w:spacing w:after="120" w:line="240" w:lineRule="auto"/>
                                  </w:pPr>
                                  <w:r w:rsidRPr="008D1E5F"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  <w:t>Resultado Líquido do Exercício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1E22398A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22062153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60393DD9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F069FBA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C2A59A5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14:paraId="4FBDD5D3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0C0D30C" w14:textId="77777777" w:rsidR="00D60C88" w:rsidRPr="008D1E5F" w:rsidRDefault="00D60C88">
                                  <w:pPr>
                                    <w:suppressAutoHyphens w:val="0"/>
                                    <w:snapToGrid w:val="0"/>
                                    <w:spacing w:after="12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sz w:val="24"/>
                                      <w:szCs w:val="24"/>
                                      <w:lang w:eastAsia="pt-B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D2BC435" w14:textId="77777777" w:rsidR="00D60C88" w:rsidRPr="008D1E5F" w:rsidRDefault="00D60C88" w:rsidP="00D60C88">
                            <w:r w:rsidRPr="008D1E5F"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  <w:p w14:paraId="5312F99F" w14:textId="77777777" w:rsidR="00D60C88" w:rsidRDefault="00D60C88" w:rsidP="00D60C8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FE2941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left:0;text-align:left;margin-left:31.25pt;margin-top:.3pt;width:449pt;height:518.75pt;z-index:251659264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" o:allowoverlap="f" stroked="f">
                <v:textbox inset="0,0,0,0">
                  <w:txbxContent>
                    <w:tbl>
                      <w:tblPr>
                        <w:tblW w:w="11207" w:type="dxa"/>
                        <w:tblInd w:w="7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08"/>
                        <w:gridCol w:w="1100"/>
                        <w:gridCol w:w="1100"/>
                        <w:gridCol w:w="1100"/>
                        <w:gridCol w:w="1100"/>
                        <w:gridCol w:w="1100"/>
                        <w:gridCol w:w="1100"/>
                        <w:gridCol w:w="1199"/>
                      </w:tblGrid>
                      <w:tr w:rsidR="00D60C88" w:rsidRPr="008D1E5F" w14:paraId="441D1190" w14:textId="77777777" w:rsidTr="00B264E9">
                        <w:trPr>
                          <w:trHeight w:val="420"/>
                        </w:trPr>
                        <w:tc>
                          <w:tcPr>
                            <w:tcW w:w="3408" w:type="dxa"/>
                            <w:hideMark/>
                          </w:tcPr>
                          <w:p w14:paraId="74C61E29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  <w:jc w:val="center"/>
                            </w:pPr>
                            <w:r w:rsidRPr="008D1E5F"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  <w:t>DISCRIMINAÇÃO</w:t>
                            </w:r>
                          </w:p>
                        </w:tc>
                        <w:tc>
                          <w:tcPr>
                            <w:tcW w:w="1100" w:type="dxa"/>
                            <w:hideMark/>
                          </w:tcPr>
                          <w:p w14:paraId="6F80040D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  <w:jc w:val="center"/>
                            </w:pPr>
                            <w:r w:rsidRPr="008D1E5F"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  <w:t>Ano 1</w:t>
                            </w:r>
                          </w:p>
                        </w:tc>
                        <w:tc>
                          <w:tcPr>
                            <w:tcW w:w="1100" w:type="dxa"/>
                            <w:hideMark/>
                          </w:tcPr>
                          <w:p w14:paraId="1D285BFD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  <w:jc w:val="center"/>
                            </w:pPr>
                            <w:r w:rsidRPr="008D1E5F"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  <w:t xml:space="preserve">Ano 2 </w:t>
                            </w:r>
                          </w:p>
                        </w:tc>
                        <w:tc>
                          <w:tcPr>
                            <w:tcW w:w="1100" w:type="dxa"/>
                            <w:hideMark/>
                          </w:tcPr>
                          <w:p w14:paraId="305DB6BA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  <w:jc w:val="center"/>
                            </w:pPr>
                            <w:r w:rsidRPr="008D1E5F"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637D1CB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  <w:jc w:val="center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  <w:r w:rsidRPr="008D1E5F"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  <w:t>Ano 25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6781283" w14:textId="77777777" w:rsidR="00D60C88" w:rsidRDefault="00D60C88">
                            <w:pPr>
                              <w:suppressAutoHyphens w:val="0"/>
                              <w:spacing w:after="120" w:line="240" w:lineRule="auto"/>
                              <w:jc w:val="center"/>
                            </w:pPr>
                            <w:r>
                              <w:t>TOTAL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left w:val="single" w:sz="4" w:space="0" w:color="auto"/>
                              <w:right w:val="nil"/>
                            </w:tcBorders>
                            <w:hideMark/>
                          </w:tcPr>
                          <w:p w14:paraId="776B2D83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  <w:jc w:val="center"/>
                            </w:pPr>
                            <w:r>
                              <w:t>TOTAL</w:t>
                            </w:r>
                          </w:p>
                        </w:tc>
                        <w:tc>
                          <w:tcPr>
                            <w:tcW w:w="1199" w:type="dxa"/>
                            <w:tcBorders>
                              <w:left w:val="nil"/>
                              <w:right w:val="nil"/>
                            </w:tcBorders>
                            <w:hideMark/>
                          </w:tcPr>
                          <w:p w14:paraId="65BDF997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  <w:jc w:val="center"/>
                            </w:pPr>
                            <w:r w:rsidRPr="008D1E5F"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  <w:t>Total</w:t>
                            </w:r>
                          </w:p>
                        </w:tc>
                      </w:tr>
                      <w:tr w:rsidR="00D60C88" w:rsidRPr="008D1E5F" w14:paraId="5D0E2CA3" w14:textId="77777777" w:rsidTr="00B264E9">
                        <w:trPr>
                          <w:trHeight w:val="420"/>
                        </w:trPr>
                        <w:tc>
                          <w:tcPr>
                            <w:tcW w:w="3408" w:type="dxa"/>
                            <w:hideMark/>
                          </w:tcPr>
                          <w:p w14:paraId="2A3796E2" w14:textId="77777777" w:rsidR="00D60C88" w:rsidRPr="008D1E5F" w:rsidRDefault="00D60C88">
                            <w:pPr>
                              <w:keepNext/>
                              <w:suppressAutoHyphens w:val="0"/>
                              <w:autoSpaceDE w:val="0"/>
                              <w:spacing w:after="120" w:line="240" w:lineRule="auto"/>
                            </w:pPr>
                            <w:r w:rsidRPr="008D1E5F"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  <w:t>Receita Bruta Anual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 w14:paraId="31A42036" w14:textId="77777777" w:rsidR="00D60C88" w:rsidRPr="008D1E5F" w:rsidRDefault="00D60C88">
                            <w:pPr>
                              <w:keepNext/>
                              <w:suppressAutoHyphens w:val="0"/>
                              <w:autoSpaceDE w:val="0"/>
                              <w:snapToGrid w:val="0"/>
                              <w:spacing w:after="120" w:line="240" w:lineRule="auto"/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007495BB" w14:textId="77777777" w:rsidR="00D60C88" w:rsidRPr="008D1E5F" w:rsidRDefault="00D60C88">
                            <w:pPr>
                              <w:keepNext/>
                              <w:suppressAutoHyphens w:val="0"/>
                              <w:autoSpaceDE w:val="0"/>
                              <w:snapToGrid w:val="0"/>
                              <w:spacing w:after="120" w:line="240" w:lineRule="auto"/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13A0DFCF" w14:textId="77777777" w:rsidR="00D60C88" w:rsidRPr="008D1E5F" w:rsidRDefault="00D60C88">
                            <w:pPr>
                              <w:keepNext/>
                              <w:suppressAutoHyphens w:val="0"/>
                              <w:autoSpaceDE w:val="0"/>
                              <w:snapToGrid w:val="0"/>
                              <w:spacing w:after="120" w:line="240" w:lineRule="auto"/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DB6B682" w14:textId="77777777" w:rsidR="00D60C88" w:rsidRPr="008D1E5F" w:rsidRDefault="00D60C88">
                            <w:pPr>
                              <w:keepNext/>
                              <w:suppressAutoHyphens w:val="0"/>
                              <w:autoSpaceDE w:val="0"/>
                              <w:snapToGrid w:val="0"/>
                              <w:spacing w:after="120" w:line="240" w:lineRule="auto"/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58461F3" w14:textId="77777777" w:rsidR="00D60C88" w:rsidRPr="008D1E5F" w:rsidRDefault="00D60C88">
                            <w:pPr>
                              <w:keepNext/>
                              <w:suppressAutoHyphens w:val="0"/>
                              <w:autoSpaceDE w:val="0"/>
                              <w:snapToGrid w:val="0"/>
                              <w:spacing w:after="120" w:line="240" w:lineRule="auto"/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left w:val="single" w:sz="4" w:space="0" w:color="auto"/>
                              <w:right w:val="nil"/>
                            </w:tcBorders>
                          </w:tcPr>
                          <w:p w14:paraId="42AE5266" w14:textId="77777777" w:rsidR="00D60C88" w:rsidRPr="008D1E5F" w:rsidRDefault="00D60C88">
                            <w:pPr>
                              <w:keepNext/>
                              <w:suppressAutoHyphens w:val="0"/>
                              <w:autoSpaceDE w:val="0"/>
                              <w:snapToGrid w:val="0"/>
                              <w:spacing w:after="120" w:line="240" w:lineRule="auto"/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49BEE35" w14:textId="77777777" w:rsidR="00D60C88" w:rsidRPr="008D1E5F" w:rsidRDefault="00D60C88">
                            <w:pPr>
                              <w:keepNext/>
                              <w:suppressAutoHyphens w:val="0"/>
                              <w:autoSpaceDE w:val="0"/>
                              <w:snapToGrid w:val="0"/>
                              <w:spacing w:after="120" w:line="240" w:lineRule="auto"/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</w:tr>
                      <w:tr w:rsidR="00D60C88" w:rsidRPr="008D1E5F" w14:paraId="6EE6D513" w14:textId="77777777" w:rsidTr="00B264E9">
                        <w:trPr>
                          <w:cantSplit/>
                          <w:trHeight w:val="233"/>
                        </w:trPr>
                        <w:tc>
                          <w:tcPr>
                            <w:tcW w:w="3408" w:type="dxa"/>
                            <w:vMerge w:val="restart"/>
                            <w:hideMark/>
                          </w:tcPr>
                          <w:p w14:paraId="03D34AB3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</w:pPr>
                            <w:r w:rsidRPr="008D1E5F"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  <w:t>(Deduções)</w:t>
                            </w:r>
                          </w:p>
                          <w:p w14:paraId="5BE57491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</w:pPr>
                            <w:r w:rsidRPr="008D1E5F">
                              <w:rPr>
                                <w:rFonts w:cs="Calibri"/>
                                <w:sz w:val="24"/>
                                <w:szCs w:val="24"/>
                                <w:lang w:eastAsia="pt-BR"/>
                              </w:rPr>
                              <w:t xml:space="preserve"> </w:t>
                            </w:r>
                            <w:r w:rsidRPr="008D1E5F"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  <w:t xml:space="preserve">PIS </w:t>
                            </w:r>
                          </w:p>
                          <w:p w14:paraId="0CB5B9B8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</w:pPr>
                            <w:r w:rsidRPr="008D1E5F">
                              <w:rPr>
                                <w:rFonts w:cs="Calibri"/>
                                <w:sz w:val="24"/>
                                <w:szCs w:val="24"/>
                                <w:lang w:eastAsia="pt-BR"/>
                              </w:rPr>
                              <w:t xml:space="preserve"> </w:t>
                            </w:r>
                            <w:r w:rsidRPr="008D1E5F"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  <w:t>COFINS</w:t>
                            </w:r>
                          </w:p>
                          <w:p w14:paraId="32A26F8F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</w:pPr>
                            <w:r w:rsidRPr="008D1E5F">
                              <w:rPr>
                                <w:rFonts w:cs="Calibri"/>
                                <w:sz w:val="24"/>
                                <w:szCs w:val="24"/>
                                <w:lang w:eastAsia="pt-BR"/>
                              </w:rPr>
                              <w:t xml:space="preserve"> </w:t>
                            </w:r>
                            <w:r w:rsidRPr="008D1E5F"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  <w:t>ISSQN</w:t>
                            </w:r>
                          </w:p>
                          <w:p w14:paraId="1C9E7EC4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</w:pPr>
                            <w:r w:rsidRPr="008D1E5F">
                              <w:rPr>
                                <w:rFonts w:cs="Calibri"/>
                                <w:sz w:val="24"/>
                                <w:szCs w:val="24"/>
                                <w:lang w:eastAsia="pt-BR"/>
                              </w:rPr>
                              <w:t xml:space="preserve"> </w:t>
                            </w:r>
                            <w:r w:rsidRPr="008D1E5F"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  <w:t>Outras (especificar)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 w14:paraId="0771F96D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3A7A845E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0934E5B7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D5D4F9B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FC3DB02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left w:val="single" w:sz="4" w:space="0" w:color="auto"/>
                              <w:right w:val="nil"/>
                            </w:tcBorders>
                          </w:tcPr>
                          <w:p w14:paraId="67B58C34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AD094BC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</w:tr>
                      <w:tr w:rsidR="00D60C88" w:rsidRPr="008D1E5F" w14:paraId="6EDC94BF" w14:textId="77777777" w:rsidTr="00B264E9">
                        <w:trPr>
                          <w:cantSplit/>
                          <w:trHeight w:val="233"/>
                        </w:trPr>
                        <w:tc>
                          <w:tcPr>
                            <w:tcW w:w="3408" w:type="dxa"/>
                            <w:vMerge/>
                            <w:vAlign w:val="center"/>
                            <w:hideMark/>
                          </w:tcPr>
                          <w:p w14:paraId="28891F82" w14:textId="77777777" w:rsidR="00D60C88" w:rsidRPr="008D1E5F" w:rsidRDefault="00D60C88">
                            <w:pPr>
                              <w:suppressAutoHyphens w:val="0"/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2F8A7D64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6EF943E3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6BAE3E25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692F3D3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EA0AC2A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left w:val="single" w:sz="4" w:space="0" w:color="auto"/>
                              <w:right w:val="nil"/>
                            </w:tcBorders>
                          </w:tcPr>
                          <w:p w14:paraId="14F977D0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1763503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</w:tr>
                      <w:tr w:rsidR="00D60C88" w:rsidRPr="008D1E5F" w14:paraId="58004E12" w14:textId="77777777" w:rsidTr="00B264E9">
                        <w:trPr>
                          <w:cantSplit/>
                          <w:trHeight w:val="233"/>
                        </w:trPr>
                        <w:tc>
                          <w:tcPr>
                            <w:tcW w:w="3408" w:type="dxa"/>
                            <w:vMerge/>
                            <w:vAlign w:val="center"/>
                            <w:hideMark/>
                          </w:tcPr>
                          <w:p w14:paraId="1F43495E" w14:textId="77777777" w:rsidR="00D60C88" w:rsidRPr="008D1E5F" w:rsidRDefault="00D60C88">
                            <w:pPr>
                              <w:suppressAutoHyphens w:val="0"/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736256DD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1EAB5393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2DB1E879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D303B08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E5569E9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left w:val="single" w:sz="4" w:space="0" w:color="auto"/>
                              <w:right w:val="nil"/>
                            </w:tcBorders>
                          </w:tcPr>
                          <w:p w14:paraId="0DCCFED7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C5946DD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</w:tr>
                      <w:tr w:rsidR="00D60C88" w:rsidRPr="008D1E5F" w14:paraId="07B7CDB3" w14:textId="77777777" w:rsidTr="00B264E9">
                        <w:trPr>
                          <w:cantSplit/>
                          <w:trHeight w:val="233"/>
                        </w:trPr>
                        <w:tc>
                          <w:tcPr>
                            <w:tcW w:w="3408" w:type="dxa"/>
                            <w:vMerge/>
                            <w:vAlign w:val="center"/>
                            <w:hideMark/>
                          </w:tcPr>
                          <w:p w14:paraId="1EBFF4D0" w14:textId="77777777" w:rsidR="00D60C88" w:rsidRPr="008D1E5F" w:rsidRDefault="00D60C88">
                            <w:pPr>
                              <w:suppressAutoHyphens w:val="0"/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451F9519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67A7A923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26108161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2401BA9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0720FCA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left w:val="single" w:sz="4" w:space="0" w:color="auto"/>
                              <w:right w:val="nil"/>
                            </w:tcBorders>
                          </w:tcPr>
                          <w:p w14:paraId="42D499B7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119D972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</w:tr>
                      <w:tr w:rsidR="00D60C88" w:rsidRPr="008D1E5F" w14:paraId="66764A1D" w14:textId="77777777" w:rsidTr="00B264E9">
                        <w:trPr>
                          <w:cantSplit/>
                          <w:trHeight w:val="233"/>
                        </w:trPr>
                        <w:tc>
                          <w:tcPr>
                            <w:tcW w:w="3408" w:type="dxa"/>
                            <w:vMerge/>
                            <w:vAlign w:val="center"/>
                            <w:hideMark/>
                          </w:tcPr>
                          <w:p w14:paraId="315AF311" w14:textId="77777777" w:rsidR="00D60C88" w:rsidRPr="008D1E5F" w:rsidRDefault="00D60C88">
                            <w:pPr>
                              <w:suppressAutoHyphens w:val="0"/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092B9F02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697FBC4F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6467FF75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4C026C4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A9BD8F6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left w:val="single" w:sz="4" w:space="0" w:color="auto"/>
                              <w:right w:val="nil"/>
                            </w:tcBorders>
                          </w:tcPr>
                          <w:p w14:paraId="27DF3235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895D0C1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</w:tr>
                      <w:tr w:rsidR="00D60C88" w:rsidRPr="008D1E5F" w14:paraId="648F7F83" w14:textId="77777777" w:rsidTr="00B264E9">
                        <w:trPr>
                          <w:cantSplit/>
                          <w:trHeight w:val="233"/>
                        </w:trPr>
                        <w:tc>
                          <w:tcPr>
                            <w:tcW w:w="3408" w:type="dxa"/>
                            <w:vMerge/>
                            <w:vAlign w:val="center"/>
                            <w:hideMark/>
                          </w:tcPr>
                          <w:p w14:paraId="630617BE" w14:textId="77777777" w:rsidR="00D60C88" w:rsidRPr="008D1E5F" w:rsidRDefault="00D60C88">
                            <w:pPr>
                              <w:suppressAutoHyphens w:val="0"/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7BC9D2B9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08A60955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64C0BABF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0C92C6B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0B9E873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left w:val="single" w:sz="4" w:space="0" w:color="auto"/>
                              <w:right w:val="nil"/>
                            </w:tcBorders>
                          </w:tcPr>
                          <w:p w14:paraId="07176CFB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28BC8D8F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</w:tr>
                      <w:tr w:rsidR="00D60C88" w:rsidRPr="008D1E5F" w14:paraId="043C768B" w14:textId="77777777" w:rsidTr="00B264E9">
                        <w:trPr>
                          <w:cantSplit/>
                          <w:trHeight w:val="420"/>
                        </w:trPr>
                        <w:tc>
                          <w:tcPr>
                            <w:tcW w:w="3408" w:type="dxa"/>
                            <w:hideMark/>
                          </w:tcPr>
                          <w:p w14:paraId="701BB940" w14:textId="77777777" w:rsidR="00D60C88" w:rsidRPr="008D1E5F" w:rsidRDefault="00D60C88">
                            <w:pPr>
                              <w:keepNext/>
                              <w:suppressAutoHyphens w:val="0"/>
                              <w:autoSpaceDE w:val="0"/>
                              <w:spacing w:after="120" w:line="240" w:lineRule="auto"/>
                            </w:pPr>
                            <w:r w:rsidRPr="008D1E5F"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  <w:t>Receita Líquida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 w14:paraId="729EC555" w14:textId="77777777" w:rsidR="00D60C88" w:rsidRPr="008D1E5F" w:rsidRDefault="00D60C88">
                            <w:pPr>
                              <w:keepNext/>
                              <w:suppressAutoHyphens w:val="0"/>
                              <w:autoSpaceDE w:val="0"/>
                              <w:snapToGrid w:val="0"/>
                              <w:spacing w:after="120" w:line="240" w:lineRule="auto"/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50053C19" w14:textId="77777777" w:rsidR="00D60C88" w:rsidRPr="008D1E5F" w:rsidRDefault="00D60C88">
                            <w:pPr>
                              <w:keepNext/>
                              <w:suppressAutoHyphens w:val="0"/>
                              <w:autoSpaceDE w:val="0"/>
                              <w:snapToGrid w:val="0"/>
                              <w:spacing w:after="120" w:line="240" w:lineRule="auto"/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73DF6C69" w14:textId="77777777" w:rsidR="00D60C88" w:rsidRPr="008D1E5F" w:rsidRDefault="00D60C88">
                            <w:pPr>
                              <w:keepNext/>
                              <w:suppressAutoHyphens w:val="0"/>
                              <w:autoSpaceDE w:val="0"/>
                              <w:snapToGrid w:val="0"/>
                              <w:spacing w:after="120" w:line="240" w:lineRule="auto"/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D4EF679" w14:textId="77777777" w:rsidR="00D60C88" w:rsidRPr="008D1E5F" w:rsidRDefault="00D60C88">
                            <w:pPr>
                              <w:keepNext/>
                              <w:suppressAutoHyphens w:val="0"/>
                              <w:autoSpaceDE w:val="0"/>
                              <w:snapToGrid w:val="0"/>
                              <w:spacing w:after="120" w:line="240" w:lineRule="auto"/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9526363" w14:textId="77777777" w:rsidR="00D60C88" w:rsidRPr="008D1E5F" w:rsidRDefault="00D60C88">
                            <w:pPr>
                              <w:keepNext/>
                              <w:suppressAutoHyphens w:val="0"/>
                              <w:autoSpaceDE w:val="0"/>
                              <w:snapToGrid w:val="0"/>
                              <w:spacing w:after="120" w:line="240" w:lineRule="auto"/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left w:val="single" w:sz="4" w:space="0" w:color="auto"/>
                              <w:right w:val="nil"/>
                            </w:tcBorders>
                          </w:tcPr>
                          <w:p w14:paraId="28BBA83B" w14:textId="77777777" w:rsidR="00D60C88" w:rsidRPr="008D1E5F" w:rsidRDefault="00D60C88">
                            <w:pPr>
                              <w:keepNext/>
                              <w:suppressAutoHyphens w:val="0"/>
                              <w:autoSpaceDE w:val="0"/>
                              <w:snapToGrid w:val="0"/>
                              <w:spacing w:after="120" w:line="240" w:lineRule="auto"/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2319C0D" w14:textId="77777777" w:rsidR="00D60C88" w:rsidRPr="008D1E5F" w:rsidRDefault="00D60C88">
                            <w:pPr>
                              <w:keepNext/>
                              <w:suppressAutoHyphens w:val="0"/>
                              <w:autoSpaceDE w:val="0"/>
                              <w:snapToGrid w:val="0"/>
                              <w:spacing w:after="120" w:line="240" w:lineRule="auto"/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</w:tr>
                      <w:tr w:rsidR="00D60C88" w:rsidRPr="008D1E5F" w14:paraId="27D6C6F4" w14:textId="77777777" w:rsidTr="00B264E9">
                        <w:trPr>
                          <w:cantSplit/>
                          <w:trHeight w:val="233"/>
                        </w:trPr>
                        <w:tc>
                          <w:tcPr>
                            <w:tcW w:w="3408" w:type="dxa"/>
                            <w:vMerge w:val="restart"/>
                            <w:hideMark/>
                          </w:tcPr>
                          <w:p w14:paraId="1E9C617A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</w:pPr>
                            <w:r w:rsidRPr="008D1E5F"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  <w:t xml:space="preserve">(Custos e Despesas Operacionais) </w:t>
                            </w:r>
                          </w:p>
                          <w:p w14:paraId="70545AE3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</w:pPr>
                            <w:r w:rsidRPr="008D1E5F">
                              <w:rPr>
                                <w:rFonts w:cs="Calibri"/>
                                <w:sz w:val="24"/>
                                <w:szCs w:val="24"/>
                                <w:lang w:eastAsia="pt-BR"/>
                              </w:rPr>
                              <w:t xml:space="preserve"> </w:t>
                            </w:r>
                            <w:r w:rsidRPr="008D1E5F"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  <w:t>Salário mais encargos (pessoal próprio)</w:t>
                            </w:r>
                          </w:p>
                          <w:p w14:paraId="6F2FA0EF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</w:pPr>
                            <w:r w:rsidRPr="008D1E5F">
                              <w:rPr>
                                <w:rFonts w:cs="Calibri"/>
                                <w:sz w:val="24"/>
                                <w:szCs w:val="24"/>
                                <w:lang w:eastAsia="pt-BR"/>
                              </w:rPr>
                              <w:t xml:space="preserve"> </w:t>
                            </w:r>
                            <w:r w:rsidRPr="008D1E5F"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  <w:t>Mão-de-obra terceirizada</w:t>
                            </w:r>
                          </w:p>
                          <w:p w14:paraId="113DF560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</w:pPr>
                            <w:r w:rsidRPr="008D1E5F">
                              <w:rPr>
                                <w:rFonts w:cs="Calibri"/>
                                <w:sz w:val="24"/>
                                <w:szCs w:val="24"/>
                                <w:lang w:eastAsia="pt-BR"/>
                              </w:rPr>
                              <w:t xml:space="preserve"> </w:t>
                            </w:r>
                            <w:r w:rsidRPr="008D1E5F"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  <w:t>Depreciação</w:t>
                            </w:r>
                          </w:p>
                          <w:p w14:paraId="10FB23CB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</w:pPr>
                            <w:r w:rsidRPr="008D1E5F">
                              <w:rPr>
                                <w:rFonts w:cs="Calibri"/>
                                <w:sz w:val="24"/>
                                <w:szCs w:val="24"/>
                                <w:lang w:eastAsia="pt-BR"/>
                              </w:rPr>
                              <w:t xml:space="preserve"> </w:t>
                            </w:r>
                            <w:r w:rsidRPr="008D1E5F"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  <w:t>Manutenção e Conservação</w:t>
                            </w:r>
                          </w:p>
                          <w:p w14:paraId="0D98D3E7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</w:pPr>
                            <w:r w:rsidRPr="008D1E5F">
                              <w:rPr>
                                <w:rFonts w:cs="Calibri"/>
                                <w:sz w:val="24"/>
                                <w:szCs w:val="24"/>
                                <w:lang w:eastAsia="pt-BR"/>
                              </w:rPr>
                              <w:t xml:space="preserve"> </w:t>
                            </w:r>
                            <w:r w:rsidRPr="008D1E5F"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  <w:t>Utilidades (energia, água, etc.)</w:t>
                            </w:r>
                          </w:p>
                          <w:p w14:paraId="3B05FE63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</w:pPr>
                            <w:r w:rsidRPr="008D1E5F">
                              <w:rPr>
                                <w:rFonts w:cs="Calibri"/>
                                <w:sz w:val="24"/>
                                <w:szCs w:val="24"/>
                                <w:lang w:eastAsia="pt-BR"/>
                              </w:rPr>
                              <w:t xml:space="preserve"> </w:t>
                            </w:r>
                            <w:r w:rsidRPr="008D1E5F"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  <w:t>Comerciais</w:t>
                            </w:r>
                          </w:p>
                          <w:p w14:paraId="6FFD0204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</w:pPr>
                            <w:r w:rsidRPr="008D1E5F">
                              <w:rPr>
                                <w:rFonts w:cs="Calibri"/>
                                <w:sz w:val="24"/>
                                <w:szCs w:val="24"/>
                                <w:lang w:eastAsia="pt-BR"/>
                              </w:rPr>
                              <w:t xml:space="preserve"> </w:t>
                            </w:r>
                            <w:r w:rsidRPr="008D1E5F"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  <w:t>Seguros</w:t>
                            </w:r>
                          </w:p>
                          <w:p w14:paraId="58433C6D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</w:pPr>
                            <w:r w:rsidRPr="008D1E5F">
                              <w:rPr>
                                <w:rFonts w:cs="Calibri"/>
                                <w:sz w:val="24"/>
                                <w:szCs w:val="24"/>
                                <w:lang w:eastAsia="pt-BR"/>
                              </w:rPr>
                              <w:t xml:space="preserve"> </w:t>
                            </w:r>
                            <w:r w:rsidRPr="008D1E5F"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  <w:t>Financeiras</w:t>
                            </w:r>
                          </w:p>
                          <w:p w14:paraId="26720DDF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</w:pPr>
                            <w:r w:rsidRPr="008D1E5F">
                              <w:rPr>
                                <w:rFonts w:cs="Calibri"/>
                                <w:sz w:val="24"/>
                                <w:szCs w:val="24"/>
                                <w:lang w:eastAsia="pt-BR"/>
                              </w:rPr>
                              <w:t xml:space="preserve"> </w:t>
                            </w:r>
                            <w:r w:rsidRPr="008D1E5F"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  <w:t>Outras (especificar)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 w14:paraId="008AE98D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6C2E68E9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4B7BB6AB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41BA572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3A6F2C3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left w:val="single" w:sz="4" w:space="0" w:color="auto"/>
                              <w:right w:val="nil"/>
                            </w:tcBorders>
                          </w:tcPr>
                          <w:p w14:paraId="06BBEF58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2D9C7E6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</w:tr>
                      <w:tr w:rsidR="00D60C88" w:rsidRPr="008D1E5F" w14:paraId="315C0E56" w14:textId="77777777" w:rsidTr="00B264E9">
                        <w:trPr>
                          <w:cantSplit/>
                          <w:trHeight w:val="233"/>
                        </w:trPr>
                        <w:tc>
                          <w:tcPr>
                            <w:tcW w:w="3408" w:type="dxa"/>
                            <w:vMerge/>
                            <w:vAlign w:val="center"/>
                            <w:hideMark/>
                          </w:tcPr>
                          <w:p w14:paraId="759B56FA" w14:textId="77777777" w:rsidR="00D60C88" w:rsidRPr="008D1E5F" w:rsidRDefault="00D60C88">
                            <w:pPr>
                              <w:suppressAutoHyphens w:val="0"/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6364BAF1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2A648EC9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6EC689B0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19D0884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05C993B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left w:val="single" w:sz="4" w:space="0" w:color="auto"/>
                              <w:right w:val="nil"/>
                            </w:tcBorders>
                          </w:tcPr>
                          <w:p w14:paraId="4B6F27C7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255D1BE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</w:tr>
                      <w:tr w:rsidR="00D60C88" w:rsidRPr="008D1E5F" w14:paraId="6565AA8B" w14:textId="77777777" w:rsidTr="00B264E9">
                        <w:trPr>
                          <w:cantSplit/>
                          <w:trHeight w:val="233"/>
                        </w:trPr>
                        <w:tc>
                          <w:tcPr>
                            <w:tcW w:w="3408" w:type="dxa"/>
                            <w:vMerge/>
                            <w:vAlign w:val="center"/>
                            <w:hideMark/>
                          </w:tcPr>
                          <w:p w14:paraId="339EC872" w14:textId="77777777" w:rsidR="00D60C88" w:rsidRPr="008D1E5F" w:rsidRDefault="00D60C88">
                            <w:pPr>
                              <w:suppressAutoHyphens w:val="0"/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6D7C87AA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5D6D852F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4D9B42CD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85E8D6F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E64C8CB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left w:val="single" w:sz="4" w:space="0" w:color="auto"/>
                              <w:right w:val="nil"/>
                            </w:tcBorders>
                          </w:tcPr>
                          <w:p w14:paraId="3B77FC0C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50D2C35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</w:tr>
                      <w:tr w:rsidR="00D60C88" w:rsidRPr="008D1E5F" w14:paraId="4155BD2B" w14:textId="77777777" w:rsidTr="00B264E9">
                        <w:trPr>
                          <w:cantSplit/>
                          <w:trHeight w:val="233"/>
                        </w:trPr>
                        <w:tc>
                          <w:tcPr>
                            <w:tcW w:w="3408" w:type="dxa"/>
                            <w:vMerge/>
                            <w:vAlign w:val="center"/>
                            <w:hideMark/>
                          </w:tcPr>
                          <w:p w14:paraId="084C86AB" w14:textId="77777777" w:rsidR="00D60C88" w:rsidRPr="008D1E5F" w:rsidRDefault="00D60C88">
                            <w:pPr>
                              <w:suppressAutoHyphens w:val="0"/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7AD6FE5F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24E981D1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2D25F9C8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4EC32BE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46368A3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left w:val="single" w:sz="4" w:space="0" w:color="auto"/>
                              <w:right w:val="nil"/>
                            </w:tcBorders>
                          </w:tcPr>
                          <w:p w14:paraId="44B1DEE0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6C010E9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</w:tr>
                      <w:tr w:rsidR="00D60C88" w:rsidRPr="008D1E5F" w14:paraId="47BC39DF" w14:textId="77777777" w:rsidTr="00B264E9">
                        <w:trPr>
                          <w:cantSplit/>
                          <w:trHeight w:val="233"/>
                        </w:trPr>
                        <w:tc>
                          <w:tcPr>
                            <w:tcW w:w="3408" w:type="dxa"/>
                            <w:vMerge/>
                            <w:vAlign w:val="center"/>
                            <w:hideMark/>
                          </w:tcPr>
                          <w:p w14:paraId="114704A6" w14:textId="77777777" w:rsidR="00D60C88" w:rsidRPr="008D1E5F" w:rsidRDefault="00D60C88">
                            <w:pPr>
                              <w:suppressAutoHyphens w:val="0"/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6C8A089A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0678F3E9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6931DDC6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915F49C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A55CBEE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left w:val="single" w:sz="4" w:space="0" w:color="auto"/>
                              <w:right w:val="nil"/>
                            </w:tcBorders>
                          </w:tcPr>
                          <w:p w14:paraId="687D3955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270D63D9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</w:tr>
                      <w:tr w:rsidR="00D60C88" w:rsidRPr="008D1E5F" w14:paraId="4BCCF548" w14:textId="77777777" w:rsidTr="00B264E9">
                        <w:trPr>
                          <w:cantSplit/>
                          <w:trHeight w:val="233"/>
                        </w:trPr>
                        <w:tc>
                          <w:tcPr>
                            <w:tcW w:w="3408" w:type="dxa"/>
                            <w:vMerge/>
                            <w:vAlign w:val="center"/>
                            <w:hideMark/>
                          </w:tcPr>
                          <w:p w14:paraId="1B050924" w14:textId="77777777" w:rsidR="00D60C88" w:rsidRPr="008D1E5F" w:rsidRDefault="00D60C88">
                            <w:pPr>
                              <w:suppressAutoHyphens w:val="0"/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2B3C577C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44F50CBC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07F6563A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0569EF4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61CACBD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left w:val="single" w:sz="4" w:space="0" w:color="auto"/>
                              <w:right w:val="nil"/>
                            </w:tcBorders>
                          </w:tcPr>
                          <w:p w14:paraId="751BAE0A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1F0BE9A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</w:tr>
                      <w:tr w:rsidR="00D60C88" w:rsidRPr="008D1E5F" w14:paraId="2EC61938" w14:textId="77777777" w:rsidTr="00B264E9">
                        <w:trPr>
                          <w:cantSplit/>
                          <w:trHeight w:val="233"/>
                        </w:trPr>
                        <w:tc>
                          <w:tcPr>
                            <w:tcW w:w="3408" w:type="dxa"/>
                            <w:vMerge/>
                            <w:vAlign w:val="center"/>
                            <w:hideMark/>
                          </w:tcPr>
                          <w:p w14:paraId="10EAB51C" w14:textId="77777777" w:rsidR="00D60C88" w:rsidRPr="008D1E5F" w:rsidRDefault="00D60C88">
                            <w:pPr>
                              <w:suppressAutoHyphens w:val="0"/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1732A082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0C444A96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32EE082D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0BC7C36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9F629F8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left w:val="single" w:sz="4" w:space="0" w:color="auto"/>
                              <w:right w:val="nil"/>
                            </w:tcBorders>
                          </w:tcPr>
                          <w:p w14:paraId="43B4B66E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6C781AA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</w:tr>
                      <w:tr w:rsidR="00D60C88" w:rsidRPr="008D1E5F" w14:paraId="5D4EAFBD" w14:textId="77777777" w:rsidTr="00B264E9">
                        <w:trPr>
                          <w:cantSplit/>
                          <w:trHeight w:val="233"/>
                        </w:trPr>
                        <w:tc>
                          <w:tcPr>
                            <w:tcW w:w="3408" w:type="dxa"/>
                            <w:vMerge/>
                            <w:vAlign w:val="center"/>
                            <w:hideMark/>
                          </w:tcPr>
                          <w:p w14:paraId="00C2579C" w14:textId="77777777" w:rsidR="00D60C88" w:rsidRPr="008D1E5F" w:rsidRDefault="00D60C88">
                            <w:pPr>
                              <w:suppressAutoHyphens w:val="0"/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3AA79C1E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4B1CF753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31491AF2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C9B900D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6F23044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left w:val="single" w:sz="4" w:space="0" w:color="auto"/>
                              <w:right w:val="nil"/>
                            </w:tcBorders>
                          </w:tcPr>
                          <w:p w14:paraId="24328FF9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2CA132E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</w:tr>
                      <w:tr w:rsidR="00D60C88" w:rsidRPr="008D1E5F" w14:paraId="2864832F" w14:textId="77777777" w:rsidTr="00B264E9">
                        <w:trPr>
                          <w:cantSplit/>
                          <w:trHeight w:val="233"/>
                        </w:trPr>
                        <w:tc>
                          <w:tcPr>
                            <w:tcW w:w="3408" w:type="dxa"/>
                            <w:vMerge/>
                            <w:vAlign w:val="center"/>
                            <w:hideMark/>
                          </w:tcPr>
                          <w:p w14:paraId="2EB8D24F" w14:textId="77777777" w:rsidR="00D60C88" w:rsidRPr="008D1E5F" w:rsidRDefault="00D60C88">
                            <w:pPr>
                              <w:suppressAutoHyphens w:val="0"/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0368E2B7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69CE3AEE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27B79BFF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9E84FD1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04AD805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left w:val="single" w:sz="4" w:space="0" w:color="auto"/>
                              <w:right w:val="nil"/>
                            </w:tcBorders>
                          </w:tcPr>
                          <w:p w14:paraId="024E2285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A8EEE9C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</w:tr>
                      <w:tr w:rsidR="00D60C88" w:rsidRPr="008D1E5F" w14:paraId="1EF29229" w14:textId="77777777" w:rsidTr="00B264E9">
                        <w:trPr>
                          <w:cantSplit/>
                          <w:trHeight w:val="233"/>
                        </w:trPr>
                        <w:tc>
                          <w:tcPr>
                            <w:tcW w:w="3408" w:type="dxa"/>
                            <w:vMerge/>
                            <w:vAlign w:val="center"/>
                            <w:hideMark/>
                          </w:tcPr>
                          <w:p w14:paraId="33096880" w14:textId="77777777" w:rsidR="00D60C88" w:rsidRPr="008D1E5F" w:rsidRDefault="00D60C88">
                            <w:pPr>
                              <w:suppressAutoHyphens w:val="0"/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0AFAB734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4F5306AA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3F3395DE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909293C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F7FB67E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left w:val="single" w:sz="4" w:space="0" w:color="auto"/>
                              <w:right w:val="nil"/>
                            </w:tcBorders>
                          </w:tcPr>
                          <w:p w14:paraId="5188D57E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97314D3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</w:tr>
                      <w:tr w:rsidR="00D60C88" w:rsidRPr="008D1E5F" w14:paraId="4C5EE598" w14:textId="77777777" w:rsidTr="00B264E9">
                        <w:trPr>
                          <w:cantSplit/>
                          <w:trHeight w:val="420"/>
                        </w:trPr>
                        <w:tc>
                          <w:tcPr>
                            <w:tcW w:w="3408" w:type="dxa"/>
                            <w:hideMark/>
                          </w:tcPr>
                          <w:p w14:paraId="5ADDE883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</w:pPr>
                            <w:r w:rsidRPr="008D1E5F"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  <w:t>Resultado Antes do IRPJ e CSLL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 w14:paraId="0E2DDD95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109A5780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0C1B9016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8735384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B57B949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left w:val="single" w:sz="4" w:space="0" w:color="auto"/>
                              <w:right w:val="nil"/>
                            </w:tcBorders>
                          </w:tcPr>
                          <w:p w14:paraId="0F6BE031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88473E5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</w:tr>
                      <w:tr w:rsidR="00D60C88" w:rsidRPr="008D1E5F" w14:paraId="47156BD1" w14:textId="77777777" w:rsidTr="00B264E9">
                        <w:trPr>
                          <w:cantSplit/>
                          <w:trHeight w:val="420"/>
                        </w:trPr>
                        <w:tc>
                          <w:tcPr>
                            <w:tcW w:w="3408" w:type="dxa"/>
                            <w:hideMark/>
                          </w:tcPr>
                          <w:p w14:paraId="6F9AC40B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</w:pPr>
                            <w:r w:rsidRPr="008D1E5F"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  <w:t>(IRPJ)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 w14:paraId="1F5FD34F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3A3A342C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65F057D8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066EDD5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7BEE198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left w:val="single" w:sz="4" w:space="0" w:color="auto"/>
                              <w:right w:val="nil"/>
                            </w:tcBorders>
                          </w:tcPr>
                          <w:p w14:paraId="10E13633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2AE8FBED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</w:tr>
                      <w:tr w:rsidR="00D60C88" w:rsidRPr="008D1E5F" w14:paraId="70C52294" w14:textId="77777777" w:rsidTr="00B264E9">
                        <w:trPr>
                          <w:cantSplit/>
                          <w:trHeight w:val="420"/>
                        </w:trPr>
                        <w:tc>
                          <w:tcPr>
                            <w:tcW w:w="3408" w:type="dxa"/>
                            <w:hideMark/>
                          </w:tcPr>
                          <w:p w14:paraId="1BD61E06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</w:pPr>
                            <w:r w:rsidRPr="008D1E5F"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  <w:t>(CSLL)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 w14:paraId="004A91A4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47C202AA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78ED158A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A6038EF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874EE96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left w:val="single" w:sz="4" w:space="0" w:color="auto"/>
                              <w:right w:val="nil"/>
                            </w:tcBorders>
                          </w:tcPr>
                          <w:p w14:paraId="58F1A816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9CA4BA7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</w:tr>
                      <w:tr w:rsidR="00D60C88" w:rsidRPr="008D1E5F" w14:paraId="406D5391" w14:textId="77777777" w:rsidTr="00B264E9">
                        <w:trPr>
                          <w:cantSplit/>
                          <w:trHeight w:val="407"/>
                        </w:trPr>
                        <w:tc>
                          <w:tcPr>
                            <w:tcW w:w="3408" w:type="dxa"/>
                            <w:hideMark/>
                          </w:tcPr>
                          <w:p w14:paraId="55CC6A98" w14:textId="77777777" w:rsidR="00D60C88" w:rsidRPr="008D1E5F" w:rsidRDefault="00D60C88">
                            <w:pPr>
                              <w:suppressAutoHyphens w:val="0"/>
                              <w:spacing w:after="120" w:line="240" w:lineRule="auto"/>
                            </w:pPr>
                            <w:r w:rsidRPr="008D1E5F"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  <w:t>Resultado Líquido do Exercício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 w14:paraId="1E22398A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22062153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60393DD9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F069FBA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C2A59A5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  <w:tcBorders>
                              <w:left w:val="single" w:sz="4" w:space="0" w:color="auto"/>
                              <w:right w:val="nil"/>
                            </w:tcBorders>
                          </w:tcPr>
                          <w:p w14:paraId="4FBDD5D3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  <w:tc>
                          <w:tcPr>
                            <w:tcW w:w="119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0C0D30C" w14:textId="77777777" w:rsidR="00D60C88" w:rsidRPr="008D1E5F" w:rsidRDefault="00D60C88">
                            <w:pPr>
                              <w:suppressAutoHyphens w:val="0"/>
                              <w:snapToGrid w:val="0"/>
                              <w:spacing w:after="120" w:line="240" w:lineRule="auto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pt-BR"/>
                              </w:rPr>
                            </w:pPr>
                          </w:p>
                        </w:tc>
                      </w:tr>
                    </w:tbl>
                    <w:p w14:paraId="3D2BC435" w14:textId="77777777" w:rsidR="00D60C88" w:rsidRPr="008D1E5F" w:rsidRDefault="00D60C88" w:rsidP="00D60C88">
                      <w:r w:rsidRPr="008D1E5F">
                        <w:rPr>
                          <w:rFonts w:cs="Calibri"/>
                        </w:rPr>
                        <w:t xml:space="preserve"> </w:t>
                      </w:r>
                    </w:p>
                    <w:p w14:paraId="5312F99F" w14:textId="77777777" w:rsidR="00D60C88" w:rsidRDefault="00D60C88" w:rsidP="00D60C88"/>
                  </w:txbxContent>
                </v:textbox>
                <w10:wrap type="square" anchorx="margin"/>
              </v:shape>
            </w:pict>
          </mc:Fallback>
        </mc:AlternateContent>
      </w:r>
    </w:p>
    <w:p w14:paraId="5E90F0A4" w14:textId="77777777" w:rsidR="00D60C88" w:rsidRPr="002F6FC0" w:rsidRDefault="00D60C88" w:rsidP="00D60C88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F6FC0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 xml:space="preserve">  </w:t>
      </w:r>
    </w:p>
    <w:p w14:paraId="796CB70A" w14:textId="77777777" w:rsidR="00D60C88" w:rsidRPr="002F6FC0" w:rsidRDefault="00D60C88" w:rsidP="00D60C88">
      <w:pPr>
        <w:spacing w:after="120" w:line="240" w:lineRule="auto"/>
        <w:ind w:left="705" w:hanging="705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5AB6F750" w14:textId="77777777" w:rsidR="00D60C88" w:rsidRPr="002F6FC0" w:rsidRDefault="00D60C88" w:rsidP="00D60C88">
      <w:pPr>
        <w:spacing w:after="120" w:line="240" w:lineRule="auto"/>
        <w:ind w:left="705" w:hanging="705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383A9B7E" w14:textId="77777777" w:rsidR="00D60C88" w:rsidRPr="002F6FC0" w:rsidRDefault="00D60C88" w:rsidP="00D60C88">
      <w:pPr>
        <w:spacing w:after="120" w:line="240" w:lineRule="auto"/>
        <w:ind w:left="705" w:hanging="705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3B6C0C09" w14:textId="77777777" w:rsidR="00D60C88" w:rsidRPr="002F6FC0" w:rsidRDefault="00D60C88" w:rsidP="00D60C88">
      <w:pPr>
        <w:spacing w:after="120" w:line="240" w:lineRule="auto"/>
        <w:ind w:left="705" w:hanging="705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3B169840" w14:textId="77777777" w:rsidR="00D60C88" w:rsidRPr="002F6FC0" w:rsidRDefault="00D60C88" w:rsidP="00D60C88">
      <w:pPr>
        <w:spacing w:after="120" w:line="240" w:lineRule="auto"/>
        <w:ind w:left="705" w:hanging="705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6CDBA710" w14:textId="77777777" w:rsidR="00D60C88" w:rsidRPr="002F6FC0" w:rsidRDefault="00D60C88" w:rsidP="00D60C88">
      <w:pPr>
        <w:spacing w:after="120" w:line="240" w:lineRule="auto"/>
        <w:ind w:left="705" w:hanging="705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41A50C85" w14:textId="77777777" w:rsidR="00D60C88" w:rsidRPr="002F6FC0" w:rsidRDefault="00D60C88" w:rsidP="00D60C88">
      <w:pPr>
        <w:spacing w:after="120" w:line="240" w:lineRule="auto"/>
        <w:ind w:left="705" w:hanging="705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73DE1FF5" w14:textId="77777777" w:rsidR="00D60C88" w:rsidRPr="002F6FC0" w:rsidRDefault="00D60C88" w:rsidP="00D60C88">
      <w:pPr>
        <w:spacing w:after="120" w:line="240" w:lineRule="auto"/>
        <w:ind w:left="705" w:hanging="705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2B7CEB72" w14:textId="77777777" w:rsidR="00D60C88" w:rsidRPr="002F6FC0" w:rsidRDefault="00D60C88" w:rsidP="00D60C88">
      <w:pPr>
        <w:spacing w:after="120" w:line="240" w:lineRule="auto"/>
        <w:ind w:left="705" w:hanging="705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72614E8D" w14:textId="77777777" w:rsidR="00D60C88" w:rsidRPr="002F6FC0" w:rsidRDefault="00D60C88" w:rsidP="00D60C88">
      <w:pPr>
        <w:spacing w:after="120" w:line="240" w:lineRule="auto"/>
        <w:ind w:left="705" w:hanging="705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1A0F64C5" w14:textId="77777777" w:rsidR="00D60C88" w:rsidRPr="002F6FC0" w:rsidRDefault="00D60C88" w:rsidP="00D60C88">
      <w:pPr>
        <w:spacing w:after="120" w:line="240" w:lineRule="auto"/>
        <w:ind w:left="705" w:hanging="705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5B99A29F" w14:textId="77777777" w:rsidR="00D60C88" w:rsidRPr="002F6FC0" w:rsidRDefault="00D60C88" w:rsidP="00D60C88">
      <w:pPr>
        <w:spacing w:after="120" w:line="240" w:lineRule="auto"/>
        <w:ind w:left="705" w:hanging="705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30008B6C" w14:textId="77777777" w:rsidR="00D60C88" w:rsidRPr="002F6FC0" w:rsidRDefault="00D60C88" w:rsidP="00D60C88">
      <w:pPr>
        <w:spacing w:after="120" w:line="240" w:lineRule="auto"/>
        <w:ind w:left="705" w:hanging="705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1FF18A06" w14:textId="77777777" w:rsidR="00D60C88" w:rsidRPr="002F6FC0" w:rsidRDefault="00D60C88" w:rsidP="00D60C88">
      <w:pPr>
        <w:spacing w:after="120" w:line="240" w:lineRule="auto"/>
        <w:ind w:left="705" w:hanging="705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1048CF37" w14:textId="77777777" w:rsidR="00D60C88" w:rsidRPr="002F6FC0" w:rsidRDefault="00D60C88" w:rsidP="00D60C88">
      <w:pPr>
        <w:spacing w:after="120" w:line="240" w:lineRule="auto"/>
        <w:ind w:left="705" w:hanging="705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54422BF3" w14:textId="77777777" w:rsidR="00D60C88" w:rsidRPr="002F6FC0" w:rsidRDefault="00D60C88" w:rsidP="00D60C88">
      <w:pPr>
        <w:spacing w:after="120" w:line="240" w:lineRule="auto"/>
        <w:ind w:left="705" w:hanging="705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099CE13F" w14:textId="77777777" w:rsidR="00D60C88" w:rsidRPr="002F6FC0" w:rsidRDefault="00D60C88" w:rsidP="00D60C88">
      <w:pPr>
        <w:spacing w:after="120" w:line="240" w:lineRule="auto"/>
        <w:ind w:left="705" w:hanging="705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6279EACD" w14:textId="77777777" w:rsidR="00D60C88" w:rsidRPr="002F6FC0" w:rsidRDefault="00D60C88" w:rsidP="00D60C88">
      <w:pPr>
        <w:spacing w:after="120" w:line="240" w:lineRule="auto"/>
        <w:ind w:left="705" w:hanging="705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7A31AE29" w14:textId="77777777" w:rsidR="00D60C88" w:rsidRPr="002F6FC0" w:rsidRDefault="00D60C88" w:rsidP="00D60C88">
      <w:pPr>
        <w:spacing w:after="120" w:line="240" w:lineRule="auto"/>
        <w:ind w:left="705" w:hanging="705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5EF3461E" w14:textId="77777777" w:rsidR="00D60C88" w:rsidRPr="002F6FC0" w:rsidRDefault="00D60C88" w:rsidP="00D60C88">
      <w:pPr>
        <w:spacing w:after="120" w:line="240" w:lineRule="auto"/>
        <w:ind w:left="705" w:hanging="705"/>
        <w:jc w:val="both"/>
        <w:rPr>
          <w:rFonts w:asciiTheme="minorHAnsi" w:hAnsiTheme="minorHAnsi" w:cstheme="minorHAnsi"/>
          <w:sz w:val="24"/>
          <w:szCs w:val="24"/>
        </w:rPr>
      </w:pPr>
      <w:r w:rsidRPr="002F6FC0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ab/>
      </w:r>
    </w:p>
    <w:p w14:paraId="35D5C40A" w14:textId="77777777" w:rsidR="00D60C88" w:rsidRPr="003857B7" w:rsidRDefault="00D60C88" w:rsidP="00D60C88">
      <w:pPr>
        <w:spacing w:after="120" w:line="240" w:lineRule="auto"/>
        <w:ind w:left="705" w:hanging="705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64CE96FC" w14:textId="77777777" w:rsidR="00D60C88" w:rsidRPr="003857B7" w:rsidRDefault="00D60C88" w:rsidP="00D60C88">
      <w:pPr>
        <w:spacing w:after="120" w:line="240" w:lineRule="auto"/>
        <w:ind w:left="705" w:hanging="705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64833C34" w14:textId="77777777" w:rsidR="00D60C88" w:rsidRPr="003857B7" w:rsidRDefault="00D60C88" w:rsidP="00D60C88">
      <w:pPr>
        <w:spacing w:after="120" w:line="240" w:lineRule="auto"/>
        <w:ind w:left="705" w:hanging="705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19A97DFF" w14:textId="77777777" w:rsidR="00D60C88" w:rsidRPr="003857B7" w:rsidRDefault="00D60C88" w:rsidP="00D60C88">
      <w:pPr>
        <w:spacing w:after="120" w:line="240" w:lineRule="auto"/>
        <w:ind w:left="705" w:hanging="705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65350B8" w14:textId="77777777" w:rsidR="00D60C88" w:rsidRPr="003857B7" w:rsidRDefault="00D60C88" w:rsidP="00D60C88">
      <w:pPr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br w:type="page"/>
      </w:r>
    </w:p>
    <w:p w14:paraId="154C5559" w14:textId="77777777" w:rsidR="00D60C88" w:rsidRPr="003857B7" w:rsidRDefault="00D60C88" w:rsidP="00D60C88">
      <w:pPr>
        <w:tabs>
          <w:tab w:val="left" w:pos="1418"/>
        </w:tabs>
        <w:spacing w:after="120" w:line="240" w:lineRule="auto"/>
        <w:ind w:left="705" w:hanging="705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lastRenderedPageBreak/>
        <w:t>1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4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.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ab/>
        <w:t xml:space="preserve">FLUXO DE CAIXA LÍQUIDO DO EMPREENDIMENTO  </w:t>
      </w:r>
    </w:p>
    <w:p w14:paraId="2C72FB25" w14:textId="77777777" w:rsidR="00D60C88" w:rsidRPr="003857B7" w:rsidRDefault="00D60C88" w:rsidP="00D60C88">
      <w:pPr>
        <w:spacing w:after="120" w:line="240" w:lineRule="auto"/>
        <w:ind w:left="5316" w:firstLine="348"/>
        <w:jc w:val="center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Valores em R$</w:t>
      </w:r>
    </w:p>
    <w:tbl>
      <w:tblPr>
        <w:tblW w:w="9352" w:type="dxa"/>
        <w:tblInd w:w="141" w:type="dxa"/>
        <w:tblLook w:val="04A0" w:firstRow="1" w:lastRow="0" w:firstColumn="1" w:lastColumn="0" w:noHBand="0" w:noVBand="1"/>
      </w:tblPr>
      <w:tblGrid>
        <w:gridCol w:w="682"/>
        <w:gridCol w:w="2167"/>
        <w:gridCol w:w="2168"/>
        <w:gridCol w:w="2167"/>
        <w:gridCol w:w="2168"/>
      </w:tblGrid>
      <w:tr w:rsidR="00D60C88" w:rsidRPr="003857B7" w14:paraId="51AB65FD" w14:textId="77777777" w:rsidTr="00057041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197CAD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F6FC0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ANO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D0E891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2F6FC0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INVESTIMENTO</w:t>
            </w:r>
          </w:p>
          <w:p w14:paraId="0776D5DA" w14:textId="77777777" w:rsidR="00D60C88" w:rsidRDefault="00D60C88" w:rsidP="00057041">
            <w:pPr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74F6B122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F6FC0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(A)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F6543F" w14:textId="77777777" w:rsidR="00D60C88" w:rsidRDefault="00D60C88" w:rsidP="00057041">
            <w:pPr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2F6FC0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RESULTADO DO</w:t>
            </w:r>
          </w:p>
          <w:p w14:paraId="230AC822" w14:textId="77777777" w:rsidR="00D60C88" w:rsidRDefault="00D60C88" w:rsidP="00057041">
            <w:pPr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2F6FC0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EXERCÍCIO</w:t>
            </w:r>
          </w:p>
          <w:p w14:paraId="6FAC929F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F6FC0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(B)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81C889" w14:textId="77777777" w:rsidR="00D60C88" w:rsidRDefault="00D60C88" w:rsidP="00057041">
            <w:pPr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2F6FC0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DEPRECIAÇÃO</w:t>
            </w:r>
          </w:p>
          <w:p w14:paraId="6FF70376" w14:textId="77777777" w:rsidR="00D60C88" w:rsidRDefault="00D60C88" w:rsidP="00057041">
            <w:pPr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724CC1F2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F6FC0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(C)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95954" w14:textId="77777777" w:rsidR="00D60C88" w:rsidRDefault="00D60C88" w:rsidP="00057041">
            <w:pPr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2F6FC0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FLUXO DE CAIXA</w:t>
            </w:r>
          </w:p>
          <w:p w14:paraId="32A49B19" w14:textId="77777777" w:rsidR="00D60C88" w:rsidRDefault="00D60C88" w:rsidP="00057041">
            <w:pPr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2F6FC0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LÍQUIDO</w:t>
            </w:r>
          </w:p>
          <w:p w14:paraId="6FDECEAB" w14:textId="77777777" w:rsidR="00D60C88" w:rsidRPr="002F6FC0" w:rsidRDefault="00D60C88" w:rsidP="00057041">
            <w:pPr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2F6FC0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 xml:space="preserve">(E) = (B) + (C) </w:t>
            </w: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-</w:t>
            </w:r>
            <w:r w:rsidRPr="002F6FC0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 xml:space="preserve"> (A)</w:t>
            </w:r>
          </w:p>
        </w:tc>
      </w:tr>
      <w:tr w:rsidR="00D60C88" w:rsidRPr="003857B7" w14:paraId="0B946755" w14:textId="77777777" w:rsidTr="00057041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747C18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C96EC0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AA80E8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203738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51C2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D60C88" w:rsidRPr="003857B7" w14:paraId="311EEE0A" w14:textId="77777777" w:rsidTr="00057041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4CD1EA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1DD407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5BD819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7E22D5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0080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D60C88" w:rsidRPr="003857B7" w14:paraId="1661129B" w14:textId="77777777" w:rsidTr="00057041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9ED0AD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B82490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5F6620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DDD434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2D564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D60C88" w:rsidRPr="003857B7" w14:paraId="25EFEFF1" w14:textId="77777777" w:rsidTr="00057041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137D68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BEC1FD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25047D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2A19BB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A118B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D60C88" w:rsidRPr="003857B7" w14:paraId="3A0FDB2C" w14:textId="77777777" w:rsidTr="00057041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D4C05B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E40154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13DC0A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ED5FFF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896D9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D60C88" w:rsidRPr="003857B7" w14:paraId="5268521A" w14:textId="77777777" w:rsidTr="00057041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5806BF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07861D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B0A6E8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FFD7BD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561C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D60C88" w:rsidRPr="003857B7" w14:paraId="3877A317" w14:textId="77777777" w:rsidTr="00057041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2298CC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4C8C6C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B3DB8E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FACC00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0E7C0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D60C88" w:rsidRPr="003857B7" w14:paraId="5C0EB37F" w14:textId="77777777" w:rsidTr="00057041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B88A3C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...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9C1AAE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B85ADA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824EA4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F9D33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D60C88" w:rsidRPr="003857B7" w14:paraId="61CEBB66" w14:textId="77777777" w:rsidTr="00057041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0906A6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50DD47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45D7DE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7728C7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43EEC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D60C88" w:rsidRPr="003857B7" w14:paraId="6310371F" w14:textId="77777777" w:rsidTr="00057041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F825D3" w14:textId="77777777" w:rsidR="00D60C88" w:rsidRPr="003857B7" w:rsidRDefault="00D60C88" w:rsidP="0005704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57B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CFED77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D5B198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0AD303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DD5CF" w14:textId="77777777" w:rsidR="00D60C88" w:rsidRPr="003857B7" w:rsidRDefault="00D60C88" w:rsidP="00057041">
            <w:pPr>
              <w:snapToGrid w:val="0"/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001F80B3" w14:textId="77777777" w:rsidR="00D60C88" w:rsidRPr="003857B7" w:rsidRDefault="00D60C88" w:rsidP="00D60C8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5398FDBC" w14:textId="77777777" w:rsidR="00D60C88" w:rsidRPr="003857B7" w:rsidRDefault="00D60C88" w:rsidP="00D60C88">
      <w:pPr>
        <w:spacing w:after="120" w:line="240" w:lineRule="auto"/>
        <w:ind w:left="705" w:hanging="705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1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5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.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ab/>
        <w:t>AVALIAÇÃO DO INVESTIMENTO</w:t>
      </w:r>
    </w:p>
    <w:p w14:paraId="2F4B03AB" w14:textId="77777777" w:rsidR="00D60C88" w:rsidRPr="003857B7" w:rsidRDefault="00D60C88" w:rsidP="00D60C88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ab/>
        <w:t>Considerando o fluxo de caixa líquido do empreendimento demonstrado no item 1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4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 deste anexo, e a taxa de atratividade de ___% a.a., e utilizando-se os métodos do Valor Presente Líquido 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-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 VPL e da Taxa Interna de Retorno, para avaliação da viabilidade econômica do investimento, obtiveram -se os seguintes resultados:</w:t>
      </w:r>
    </w:p>
    <w:p w14:paraId="6BD88E56" w14:textId="77777777" w:rsidR="00D60C88" w:rsidRPr="003857B7" w:rsidRDefault="00D60C88" w:rsidP="00D60C8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6DD96390" w14:textId="77777777" w:rsidR="00D60C88" w:rsidRPr="003857B7" w:rsidRDefault="00D60C88" w:rsidP="00D60C88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ab/>
        <w:t xml:space="preserve">VPL =  R$ ____________ </w:t>
      </w:r>
    </w:p>
    <w:p w14:paraId="47CD81ED" w14:textId="77777777" w:rsidR="00D60C88" w:rsidRPr="003857B7" w:rsidRDefault="00D60C88" w:rsidP="00D60C88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ab/>
        <w:t>TIR =  ___ % a.a.</w:t>
      </w:r>
    </w:p>
    <w:p w14:paraId="41404C3A" w14:textId="77777777" w:rsidR="00502F4B" w:rsidRDefault="00502F4B"/>
    <w:sectPr w:rsidR="00502F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9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3" w15:restartNumberingAfterBreak="0">
    <w:nsid w:val="00000009"/>
    <w:multiLevelType w:val="multilevel"/>
    <w:tmpl w:val="B4C0ADE2"/>
    <w:name w:val="WW8Num9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vertAlign w:val="superscrip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00"/>
      </w:p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645"/>
      </w:pPr>
      <w:rPr>
        <w:rFonts w:eastAsia="Times New Roman"/>
        <w:b/>
        <w:bCs/>
        <w:sz w:val="24"/>
        <w:szCs w:val="24"/>
        <w:lang w:eastAsia="ar-SA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645"/>
      </w:pPr>
      <w:rPr>
        <w:rFonts w:eastAsia="Times New Roman"/>
        <w:b/>
        <w:bCs/>
        <w:sz w:val="24"/>
        <w:szCs w:val="24"/>
        <w:lang w:eastAsia="ar-SA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rFonts w:eastAsia="Times New Roman"/>
        <w:b/>
        <w:bCs/>
        <w:sz w:val="24"/>
        <w:szCs w:val="24"/>
        <w:lang w:eastAsia="ar-SA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20"/>
      </w:pPr>
      <w:rPr>
        <w:rFonts w:eastAsia="Times New Roman"/>
        <w:b/>
        <w:bCs/>
        <w:sz w:val="24"/>
        <w:szCs w:val="24"/>
        <w:lang w:eastAsia="ar-SA"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080"/>
      </w:pPr>
      <w:rPr>
        <w:rFonts w:eastAsia="Times New Roman"/>
        <w:b/>
        <w:bCs/>
        <w:sz w:val="24"/>
        <w:szCs w:val="24"/>
        <w:lang w:eastAsia="ar-SA"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080"/>
      </w:pPr>
      <w:rPr>
        <w:rFonts w:eastAsia="Times New Roman"/>
        <w:b/>
        <w:bCs/>
        <w:sz w:val="24"/>
        <w:szCs w:val="24"/>
        <w:lang w:eastAsia="ar-SA"/>
      </w:rPr>
    </w:lvl>
    <w:lvl w:ilvl="6">
      <w:start w:val="1"/>
      <w:numFmt w:val="decimal"/>
      <w:lvlText w:val="%1.%2.%3.%4.%5.%6.%7"/>
      <w:lvlJc w:val="left"/>
      <w:pPr>
        <w:tabs>
          <w:tab w:val="num" w:pos="1500"/>
        </w:tabs>
        <w:ind w:left="1500" w:hanging="1440"/>
      </w:pPr>
      <w:rPr>
        <w:rFonts w:eastAsia="Times New Roman"/>
        <w:b/>
        <w:bCs/>
        <w:sz w:val="24"/>
        <w:szCs w:val="24"/>
        <w:lang w:eastAsia="ar-SA"/>
      </w:rPr>
    </w:lvl>
    <w:lvl w:ilvl="7">
      <w:start w:val="1"/>
      <w:numFmt w:val="decimal"/>
      <w:lvlText w:val="%1.%2.%3.%4.%5.%6.%7.%8"/>
      <w:lvlJc w:val="left"/>
      <w:pPr>
        <w:tabs>
          <w:tab w:val="num" w:pos="1500"/>
        </w:tabs>
        <w:ind w:left="1500" w:hanging="1440"/>
      </w:pPr>
      <w:rPr>
        <w:rFonts w:eastAsia="Times New Roman"/>
        <w:b/>
        <w:bCs/>
        <w:sz w:val="24"/>
        <w:szCs w:val="24"/>
        <w:lang w:eastAsia="ar-SA"/>
      </w:rPr>
    </w:lvl>
    <w:lvl w:ilvl="8">
      <w:start w:val="1"/>
      <w:numFmt w:val="decimal"/>
      <w:lvlText w:val="%1.%2.%3.%4.%5.%6.%7.%8.%9"/>
      <w:lvlJc w:val="left"/>
      <w:pPr>
        <w:tabs>
          <w:tab w:val="num" w:pos="1860"/>
        </w:tabs>
        <w:ind w:left="1860" w:hanging="1800"/>
      </w:pPr>
      <w:rPr>
        <w:rFonts w:eastAsia="Times New Roman"/>
        <w:b/>
        <w:bCs/>
        <w:sz w:val="24"/>
        <w:szCs w:val="24"/>
        <w:lang w:eastAsia="ar-SA"/>
      </w:rPr>
    </w:lvl>
  </w:abstractNum>
  <w:num w:numId="1" w16cid:durableId="2000113051">
    <w:abstractNumId w:val="1"/>
    <w:lvlOverride w:ilvl="0">
      <w:startOverride w:val="1"/>
    </w:lvlOverride>
  </w:num>
  <w:num w:numId="2" w16cid:durableId="19738276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80502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6004505">
    <w:abstractNumId w:val="0"/>
  </w:num>
  <w:num w:numId="5" w16cid:durableId="593821768">
    <w:abstractNumId w:val="2"/>
    <w:lvlOverride w:ilvl="0">
      <w:startOverride w:val="9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C88"/>
    <w:rsid w:val="001E7FAF"/>
    <w:rsid w:val="00267227"/>
    <w:rsid w:val="004A5BF7"/>
    <w:rsid w:val="00502F4B"/>
    <w:rsid w:val="00567BC3"/>
    <w:rsid w:val="009F08D7"/>
    <w:rsid w:val="00AD0177"/>
    <w:rsid w:val="00BB6B77"/>
    <w:rsid w:val="00CA083E"/>
    <w:rsid w:val="00D60C88"/>
    <w:rsid w:val="00E4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26B3A"/>
  <w15:chartTrackingRefBased/>
  <w15:docId w15:val="{6416005D-0AF9-43D3-A68D-5E4C39A1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C88"/>
    <w:pPr>
      <w:suppressAutoHyphens/>
      <w:spacing w:line="252" w:lineRule="auto"/>
      <w:textAlignment w:val="baseline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D60C88"/>
    <w:pPr>
      <w:ind w:left="720"/>
      <w:contextualSpacing/>
      <w:textAlignment w:val="auto"/>
    </w:pPr>
  </w:style>
  <w:style w:type="character" w:customStyle="1" w:styleId="fontstyle01">
    <w:name w:val="fontstyle01"/>
    <w:basedOn w:val="Fontepargpadro"/>
    <w:rsid w:val="001E7FAF"/>
    <w:rPr>
      <w:rFonts w:ascii="CIDFont+F2" w:hAnsi="CIDFont+F2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11</Pages>
  <Words>1146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Receita Federal do Brasil</Company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Marinho dos Reis</dc:creator>
  <cp:keywords/>
  <dc:description/>
  <cp:lastModifiedBy>Joao Guilherme Alvarenga e Silva</cp:lastModifiedBy>
  <cp:revision>6</cp:revision>
  <dcterms:created xsi:type="dcterms:W3CDTF">2024-08-27T20:39:00Z</dcterms:created>
  <dcterms:modified xsi:type="dcterms:W3CDTF">2025-05-16T16:16:00Z</dcterms:modified>
</cp:coreProperties>
</file>